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786D2A" w14:textId="5BEE8C9D" w:rsidR="007561CE" w:rsidRPr="00AF268D" w:rsidRDefault="00013552" w:rsidP="00AF268D">
      <w:pPr>
        <w:jc w:val="center"/>
        <w:rPr>
          <w:b/>
          <w:sz w:val="28"/>
          <w:lang w:eastAsia="fr-FR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90170" distR="90170" simplePos="0" relativeHeight="251657216" behindDoc="0" locked="0" layoutInCell="1" allowOverlap="1" wp14:anchorId="691A324F" wp14:editId="2FAE5908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59385"/>
                <wp:effectExtent l="0" t="0" r="0" b="0"/>
                <wp:wrapTopAndBottom/>
                <wp:docPr id="5476584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59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C8BF0" w14:textId="77777777" w:rsidR="00272363" w:rsidRDefault="00272363">
                            <w:pPr>
                              <w:jc w:val="center"/>
                              <w:rPr>
                                <w:rFonts w:ascii="Arial Narrow" w:hAnsi="Arial Narrow" w:cs="Arial Narrow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A32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05pt;width:1.1pt;height:12.55pt;z-index:251657216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" stroked="f">
                <v:fill opacity="0"/>
                <v:textbox inset="0,0,0,0">
                  <w:txbxContent>
                    <w:p w14:paraId="5E7C8BF0" w14:textId="77777777" w:rsidR="00272363" w:rsidRDefault="00272363">
                      <w:pPr>
                        <w:jc w:val="center"/>
                        <w:rPr>
                          <w:rFonts w:ascii="Arial Narrow" w:hAnsi="Arial Narrow" w:cs="Arial Narrow"/>
                          <w:szCs w:val="2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561CE" w:rsidRPr="007561CE">
        <w:rPr>
          <w:rFonts w:ascii="Century Gothic" w:hAnsi="Century Gothic" w:cs="Arial Narrow"/>
          <w:b/>
          <w:bCs/>
          <w:sz w:val="32"/>
          <w:szCs w:val="32"/>
        </w:rPr>
        <w:t xml:space="preserve">SEMAINE </w:t>
      </w:r>
      <w:r w:rsidR="00CF1252">
        <w:rPr>
          <w:rFonts w:ascii="Century Gothic" w:hAnsi="Century Gothic" w:cs="Arial Narrow"/>
          <w:b/>
          <w:bCs/>
          <w:sz w:val="32"/>
          <w:szCs w:val="32"/>
        </w:rPr>
        <w:t>C</w:t>
      </w:r>
      <w:r w:rsidR="001B0DF8">
        <w:rPr>
          <w:rFonts w:ascii="Century Gothic" w:hAnsi="Century Gothic" w:cs="Arial Narrow"/>
          <w:b/>
          <w:bCs/>
          <w:sz w:val="32"/>
          <w:szCs w:val="32"/>
        </w:rPr>
        <w:t xml:space="preserve"> - Surfaces</w:t>
      </w:r>
    </w:p>
    <w:p w14:paraId="35F5FF28" w14:textId="77777777" w:rsidR="007A1394" w:rsidRPr="002B1097" w:rsidRDefault="007A13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2B1097" w:rsidRPr="002B1097" w14:paraId="19464214" w14:textId="77777777" w:rsidTr="002B1097">
        <w:tc>
          <w:tcPr>
            <w:tcW w:w="5382" w:type="dxa"/>
            <w:gridSpan w:val="3"/>
            <w:shd w:val="clear" w:color="auto" w:fill="BFBFBF" w:themeFill="background1" w:themeFillShade="BF"/>
          </w:tcPr>
          <w:p w14:paraId="6CA8F7FA" w14:textId="7319FB0F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3E26A3" w14:textId="4B9B7A76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05CF595" w14:textId="2BBCB9D0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B2269A" w:rsidRPr="002B1097" w14:paraId="0C77ABF3" w14:textId="77777777" w:rsidTr="00C43BBC">
        <w:tc>
          <w:tcPr>
            <w:tcW w:w="1271" w:type="dxa"/>
            <w:vMerge w:val="restart"/>
            <w:vAlign w:val="center"/>
          </w:tcPr>
          <w:p w14:paraId="0DCDCF25" w14:textId="2CC3CD58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Bâtiment 1</w:t>
            </w:r>
          </w:p>
        </w:tc>
        <w:tc>
          <w:tcPr>
            <w:tcW w:w="1843" w:type="dxa"/>
            <w:vMerge w:val="restart"/>
            <w:vAlign w:val="center"/>
          </w:tcPr>
          <w:p w14:paraId="2B9074D7" w14:textId="24520BB9" w:rsidR="00B2269A" w:rsidRPr="002B1097" w:rsidRDefault="001A646C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Pôle santé</w:t>
            </w:r>
          </w:p>
        </w:tc>
        <w:tc>
          <w:tcPr>
            <w:tcW w:w="2268" w:type="dxa"/>
            <w:vAlign w:val="center"/>
          </w:tcPr>
          <w:p w14:paraId="5FDF30FF" w14:textId="18141CD2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Salles de réunions</w:t>
            </w:r>
          </w:p>
        </w:tc>
        <w:tc>
          <w:tcPr>
            <w:tcW w:w="2410" w:type="dxa"/>
            <w:vAlign w:val="center"/>
          </w:tcPr>
          <w:p w14:paraId="10679F20" w14:textId="60B0F8FC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001, 002, 003, 004, 005, 007</w:t>
            </w:r>
          </w:p>
        </w:tc>
        <w:tc>
          <w:tcPr>
            <w:tcW w:w="1701" w:type="dxa"/>
            <w:vMerge w:val="restart"/>
            <w:vAlign w:val="center"/>
          </w:tcPr>
          <w:p w14:paraId="34881671" w14:textId="51146B4E" w:rsidR="00B2269A" w:rsidRPr="00B2269A" w:rsidRDefault="00B2269A" w:rsidP="00B2269A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>1333 m2</w:t>
            </w:r>
          </w:p>
          <w:p w14:paraId="65FDD7C9" w14:textId="77777777" w:rsidR="00B2269A" w:rsidRPr="00B2269A" w:rsidRDefault="00B2269A" w:rsidP="00B2269A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1324</w:t>
            </w: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72504518" w14:textId="14949614" w:rsidR="00B2269A" w:rsidRPr="00B2269A" w:rsidRDefault="00B2269A" w:rsidP="00B2269A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6F71942A" w14:textId="77777777" w:rsidTr="00C43BBC">
        <w:tc>
          <w:tcPr>
            <w:tcW w:w="1271" w:type="dxa"/>
            <w:vMerge/>
            <w:vAlign w:val="center"/>
          </w:tcPr>
          <w:p w14:paraId="660C3110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CC31DF5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4613677" w14:textId="6AC7145E" w:rsidR="00B2269A" w:rsidRPr="00BC6622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BC6622"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  <w:vAlign w:val="center"/>
          </w:tcPr>
          <w:p w14:paraId="007353D1" w14:textId="4C930E7E" w:rsidR="00B2269A" w:rsidRPr="00BC6622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BC6622">
              <w:rPr>
                <w:rFonts w:ascii="Century Gothic" w:hAnsi="Century Gothic" w:cs="Arial Narrow"/>
                <w:sz w:val="20"/>
              </w:rPr>
              <w:t>006</w:t>
            </w:r>
          </w:p>
        </w:tc>
        <w:tc>
          <w:tcPr>
            <w:tcW w:w="1701" w:type="dxa"/>
            <w:vMerge/>
            <w:vAlign w:val="center"/>
          </w:tcPr>
          <w:p w14:paraId="63633192" w14:textId="39816839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588B5AE1" w14:textId="77777777" w:rsidTr="00C43BBC">
        <w:tc>
          <w:tcPr>
            <w:tcW w:w="1271" w:type="dxa"/>
            <w:vMerge/>
            <w:vAlign w:val="center"/>
          </w:tcPr>
          <w:p w14:paraId="734E0AA9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13FBFBE5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4FB3577" w14:textId="182E6DB6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743EF5B0" w14:textId="409FD968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  <w:vAlign w:val="center"/>
          </w:tcPr>
          <w:p w14:paraId="2E644A83" w14:textId="35CE2ADA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584FBCD4" w14:textId="77777777" w:rsidTr="00C43BBC">
        <w:tc>
          <w:tcPr>
            <w:tcW w:w="1271" w:type="dxa"/>
            <w:vMerge/>
            <w:vAlign w:val="center"/>
          </w:tcPr>
          <w:p w14:paraId="752A5B07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4F30DF5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B6B57EE" w14:textId="50DF7641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50191CE7" w14:textId="4F643842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084</w:t>
            </w:r>
          </w:p>
        </w:tc>
        <w:tc>
          <w:tcPr>
            <w:tcW w:w="1701" w:type="dxa"/>
            <w:vMerge/>
            <w:vAlign w:val="center"/>
          </w:tcPr>
          <w:p w14:paraId="6E76A2C8" w14:textId="4B38A866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71CEF539" w14:textId="77777777" w:rsidTr="00C43BBC">
        <w:tc>
          <w:tcPr>
            <w:tcW w:w="1271" w:type="dxa"/>
            <w:vMerge/>
            <w:vAlign w:val="center"/>
          </w:tcPr>
          <w:p w14:paraId="060BF9B2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476CBA0" w14:textId="56AF0F4D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DREP</w:t>
            </w:r>
          </w:p>
        </w:tc>
        <w:tc>
          <w:tcPr>
            <w:tcW w:w="2268" w:type="dxa"/>
            <w:vAlign w:val="center"/>
          </w:tcPr>
          <w:p w14:paraId="2C6E882D" w14:textId="27C887A9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276AF207" w14:textId="52CF0EC6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008, 010, 011, 012, 013, 014</w:t>
            </w:r>
          </w:p>
        </w:tc>
        <w:tc>
          <w:tcPr>
            <w:tcW w:w="1701" w:type="dxa"/>
            <w:vMerge/>
            <w:vAlign w:val="center"/>
          </w:tcPr>
          <w:p w14:paraId="4CD3BB8D" w14:textId="43394FE7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6B399230" w14:textId="77777777" w:rsidTr="00C43BBC">
        <w:tc>
          <w:tcPr>
            <w:tcW w:w="1271" w:type="dxa"/>
            <w:vMerge/>
            <w:vAlign w:val="center"/>
          </w:tcPr>
          <w:p w14:paraId="2BA28637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1503C539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CB1DBFF" w14:textId="53093563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5E5199A1" w14:textId="6C7690C0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085</w:t>
            </w:r>
          </w:p>
        </w:tc>
        <w:tc>
          <w:tcPr>
            <w:tcW w:w="1701" w:type="dxa"/>
            <w:vMerge/>
            <w:vAlign w:val="center"/>
          </w:tcPr>
          <w:p w14:paraId="7B7FA714" w14:textId="6A1BFEDE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58E68CB4" w14:textId="77777777" w:rsidTr="00C43BBC">
        <w:tc>
          <w:tcPr>
            <w:tcW w:w="1271" w:type="dxa"/>
            <w:vMerge/>
            <w:vAlign w:val="center"/>
          </w:tcPr>
          <w:p w14:paraId="16F5A551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8D3DBAE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29F9873" w14:textId="3FEC21A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5FA83F61" w14:textId="1B9C1940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072</w:t>
            </w:r>
          </w:p>
        </w:tc>
        <w:tc>
          <w:tcPr>
            <w:tcW w:w="1701" w:type="dxa"/>
            <w:vMerge/>
            <w:vAlign w:val="center"/>
          </w:tcPr>
          <w:p w14:paraId="549450A4" w14:textId="2B948DB7" w:rsidR="00B2269A" w:rsidRPr="002B1097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379EFFA3" w14:textId="77777777" w:rsidTr="00C43BBC">
        <w:tc>
          <w:tcPr>
            <w:tcW w:w="1271" w:type="dxa"/>
            <w:vMerge/>
            <w:vAlign w:val="center"/>
          </w:tcPr>
          <w:p w14:paraId="3A7C9971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91761EF" w14:textId="0D36F28B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Rez de chaussée</w:t>
            </w:r>
            <w:r w:rsidRPr="007A1394">
              <w:rPr>
                <w:rFonts w:ascii="Century Gothic" w:hAnsi="Century Gothic" w:cs="Arial Narrow"/>
                <w:sz w:val="20"/>
              </w:rPr>
              <w:br/>
              <w:t>et 1er étage</w:t>
            </w:r>
          </w:p>
        </w:tc>
        <w:tc>
          <w:tcPr>
            <w:tcW w:w="2268" w:type="dxa"/>
            <w:vAlign w:val="center"/>
          </w:tcPr>
          <w:p w14:paraId="7114FE84" w14:textId="2211D396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4D74EEFC" w14:textId="4F153DE1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105A, 105B, 105C, 105D,103D, 103C,103B, 103A,106, 108, 110-112, 114, 116, 118, 120, 122, 126,128, 130, 132, 134, 136,138, 140, 142</w:t>
            </w:r>
          </w:p>
        </w:tc>
        <w:tc>
          <w:tcPr>
            <w:tcW w:w="1701" w:type="dxa"/>
            <w:vMerge/>
            <w:vAlign w:val="center"/>
          </w:tcPr>
          <w:p w14:paraId="1A011C15" w14:textId="119388DF" w:rsidR="00B2269A" w:rsidRPr="00C145D6" w:rsidRDefault="00B2269A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B2269A" w:rsidRPr="002B1097" w14:paraId="5856C395" w14:textId="77777777" w:rsidTr="00C43BBC">
        <w:tc>
          <w:tcPr>
            <w:tcW w:w="1271" w:type="dxa"/>
            <w:vMerge/>
            <w:vAlign w:val="center"/>
          </w:tcPr>
          <w:p w14:paraId="23B1EDB0" w14:textId="77777777" w:rsidR="00B2269A" w:rsidRPr="002B1097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BF84F07" w14:textId="70481736" w:rsidR="00B2269A" w:rsidRPr="007A1394" w:rsidRDefault="00B2269A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FFCB46D" w14:textId="18AF602A" w:rsidR="00B2269A" w:rsidRPr="007A1394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center"/>
          </w:tcPr>
          <w:p w14:paraId="1CA2C797" w14:textId="05B75B00" w:rsidR="00B2269A" w:rsidRPr="007A1394" w:rsidRDefault="00B2269A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104</w:t>
            </w:r>
          </w:p>
        </w:tc>
        <w:tc>
          <w:tcPr>
            <w:tcW w:w="1701" w:type="dxa"/>
            <w:vMerge/>
            <w:vAlign w:val="center"/>
          </w:tcPr>
          <w:p w14:paraId="2BCFA76D" w14:textId="77777777" w:rsidR="00B2269A" w:rsidRPr="007A1394" w:rsidRDefault="00B2269A" w:rsidP="002B1097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B2269A" w:rsidRPr="002B1097" w14:paraId="14F3587E" w14:textId="77777777" w:rsidTr="00C43BBC">
        <w:tc>
          <w:tcPr>
            <w:tcW w:w="1271" w:type="dxa"/>
            <w:vMerge/>
            <w:vAlign w:val="center"/>
          </w:tcPr>
          <w:p w14:paraId="066EDE4F" w14:textId="77777777" w:rsidR="00B2269A" w:rsidRPr="002B1097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6532948" w14:textId="77777777" w:rsidR="00B2269A" w:rsidRPr="007A1394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F638BEB" w14:textId="3D38A984" w:rsidR="00B2269A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Sanitaires/vestiaires </w:t>
            </w:r>
          </w:p>
        </w:tc>
        <w:tc>
          <w:tcPr>
            <w:tcW w:w="2410" w:type="dxa"/>
            <w:vAlign w:val="center"/>
          </w:tcPr>
          <w:p w14:paraId="48FB8B44" w14:textId="1BE850D8" w:rsidR="00B2269A" w:rsidRPr="001A1FF9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</w:t>
            </w:r>
            <w:r w:rsidR="00353128">
              <w:rPr>
                <w:rFonts w:ascii="Century Gothic" w:hAnsi="Century Gothic" w:cs="Arial Narrow"/>
                <w:sz w:val="20"/>
              </w:rPr>
              <w:t>1</w:t>
            </w:r>
            <w:r>
              <w:rPr>
                <w:rFonts w:ascii="Century Gothic" w:hAnsi="Century Gothic" w:cs="Arial Narrow"/>
                <w:sz w:val="20"/>
              </w:rPr>
              <w:t>, 170, 171, 172, 172A, 101A</w:t>
            </w:r>
          </w:p>
        </w:tc>
        <w:tc>
          <w:tcPr>
            <w:tcW w:w="1701" w:type="dxa"/>
            <w:vMerge/>
            <w:vAlign w:val="center"/>
          </w:tcPr>
          <w:p w14:paraId="751A81D2" w14:textId="77777777" w:rsidR="00B2269A" w:rsidRPr="007A1394" w:rsidRDefault="00B2269A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B2269A" w:rsidRPr="002B1097" w14:paraId="602E8156" w14:textId="77777777" w:rsidTr="00C43BBC">
        <w:tc>
          <w:tcPr>
            <w:tcW w:w="1271" w:type="dxa"/>
            <w:vMerge/>
            <w:vAlign w:val="center"/>
          </w:tcPr>
          <w:p w14:paraId="3FD4ECDF" w14:textId="77777777" w:rsidR="00B2269A" w:rsidRPr="002B1097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68FF708" w14:textId="77777777" w:rsidR="00B2269A" w:rsidRPr="007A1394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C04EDCF" w14:textId="63D217E9" w:rsidR="00B2269A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2423FA5D" w14:textId="3336B886" w:rsidR="00B2269A" w:rsidRPr="007A1394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080B, 081,</w:t>
            </w:r>
            <w:r w:rsidR="00353128">
              <w:rPr>
                <w:rFonts w:ascii="Century Gothic" w:hAnsi="Century Gothic" w:cs="Arial Narrow"/>
                <w:sz w:val="20"/>
              </w:rPr>
              <w:t xml:space="preserve"> </w:t>
            </w:r>
            <w:r>
              <w:rPr>
                <w:rFonts w:ascii="Century Gothic" w:hAnsi="Century Gothic" w:cs="Arial Narrow"/>
                <w:sz w:val="20"/>
              </w:rPr>
              <w:t xml:space="preserve">101, 103, 105, </w:t>
            </w:r>
            <w:r w:rsidRPr="00B2269A">
              <w:rPr>
                <w:rFonts w:ascii="Century Gothic" w:hAnsi="Century Gothic" w:cs="Arial Narrow"/>
                <w:strike/>
                <w:sz w:val="20"/>
              </w:rPr>
              <w:t>160,</w:t>
            </w:r>
            <w:r>
              <w:rPr>
                <w:rFonts w:ascii="Century Gothic" w:hAnsi="Century Gothic" w:cs="Arial Narrow"/>
                <w:sz w:val="20"/>
              </w:rPr>
              <w:t xml:space="preserve"> 180, 181, 182, 183</w:t>
            </w:r>
          </w:p>
        </w:tc>
        <w:tc>
          <w:tcPr>
            <w:tcW w:w="1701" w:type="dxa"/>
            <w:vMerge/>
            <w:vAlign w:val="center"/>
          </w:tcPr>
          <w:p w14:paraId="1348854C" w14:textId="77777777" w:rsidR="00B2269A" w:rsidRPr="007A1394" w:rsidRDefault="00B2269A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B2269A" w:rsidRPr="002B1097" w14:paraId="25944B96" w14:textId="77777777" w:rsidTr="00C43BBC">
        <w:tc>
          <w:tcPr>
            <w:tcW w:w="1271" w:type="dxa"/>
            <w:vMerge/>
            <w:vAlign w:val="center"/>
          </w:tcPr>
          <w:p w14:paraId="0982822E" w14:textId="77777777" w:rsidR="00B2269A" w:rsidRPr="002B1097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EC8C658" w14:textId="77777777" w:rsidR="00B2269A" w:rsidRPr="007A1394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76E218B" w14:textId="31EB0FF4" w:rsidR="00B2269A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center"/>
          </w:tcPr>
          <w:p w14:paraId="4709A9D6" w14:textId="08ECBBBC" w:rsidR="00B2269A" w:rsidRDefault="00B2269A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</w:t>
            </w:r>
          </w:p>
        </w:tc>
        <w:tc>
          <w:tcPr>
            <w:tcW w:w="1701" w:type="dxa"/>
            <w:vMerge/>
            <w:vAlign w:val="center"/>
          </w:tcPr>
          <w:p w14:paraId="58C55680" w14:textId="77777777" w:rsidR="00B2269A" w:rsidRPr="007A1394" w:rsidRDefault="00B2269A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B2269A" w:rsidRPr="002B1097" w14:paraId="369AACED" w14:textId="77777777" w:rsidTr="00C43BBC">
        <w:tc>
          <w:tcPr>
            <w:tcW w:w="1271" w:type="dxa"/>
            <w:vMerge/>
            <w:vAlign w:val="center"/>
          </w:tcPr>
          <w:p w14:paraId="7508EB10" w14:textId="77777777" w:rsidR="00B2269A" w:rsidRPr="002B1097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22EB3EE" w14:textId="77777777" w:rsidR="00B2269A" w:rsidRPr="007A1394" w:rsidRDefault="00B2269A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4B999B1" w14:textId="3FEB78E8" w:rsidR="00B2269A" w:rsidRPr="00B2269A" w:rsidRDefault="00B2269A" w:rsidP="001A1FF9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B2269A">
              <w:rPr>
                <w:rFonts w:ascii="Century Gothic" w:hAnsi="Century Gothic" w:cs="Arial Narrow"/>
                <w:strike/>
                <w:sz w:val="20"/>
              </w:rPr>
              <w:t>Local à faible occupation</w:t>
            </w:r>
          </w:p>
        </w:tc>
        <w:tc>
          <w:tcPr>
            <w:tcW w:w="2410" w:type="dxa"/>
            <w:vAlign w:val="center"/>
          </w:tcPr>
          <w:p w14:paraId="5F49C1E3" w14:textId="5203F1AC" w:rsidR="00B2269A" w:rsidRPr="00C145D6" w:rsidRDefault="00B2269A" w:rsidP="001A1FF9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124</w:t>
            </w:r>
          </w:p>
        </w:tc>
        <w:tc>
          <w:tcPr>
            <w:tcW w:w="1701" w:type="dxa"/>
            <w:vMerge/>
            <w:vAlign w:val="center"/>
          </w:tcPr>
          <w:p w14:paraId="2BA01036" w14:textId="77777777" w:rsidR="00B2269A" w:rsidRPr="007A1394" w:rsidRDefault="00B2269A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</w:tbl>
    <w:p w14:paraId="7A743148" w14:textId="77777777" w:rsidR="007A1394" w:rsidRDefault="007A1394">
      <w:pPr>
        <w:rPr>
          <w:rFonts w:ascii="Century Gothic" w:hAnsi="Century Gothic" w:cs="Arial Narrow"/>
          <w:sz w:val="20"/>
        </w:rPr>
      </w:pPr>
    </w:p>
    <w:p w14:paraId="54DECB2E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B50444" w14:paraId="43F4E813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438332E3" w14:textId="1FC23262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B4414AB" w14:textId="12752C29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DD9B4AC" w14:textId="23834A20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86480" w14:paraId="03D3EA20" w14:textId="77777777" w:rsidTr="00C43BBC">
        <w:tc>
          <w:tcPr>
            <w:tcW w:w="1271" w:type="dxa"/>
            <w:vMerge w:val="restart"/>
          </w:tcPr>
          <w:p w14:paraId="447182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41083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0FD3C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CE8EA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F194B8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89A3E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29D3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B28F9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17B05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4522F5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D0BF1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6A53D8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4E54A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742BB1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047C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1B38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8254E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6867A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DF5D2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192C7C2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A5113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780695" w14:textId="17062423" w:rsidR="00986480" w:rsidRDefault="00986480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</w:t>
            </w:r>
          </w:p>
        </w:tc>
        <w:tc>
          <w:tcPr>
            <w:tcW w:w="1843" w:type="dxa"/>
            <w:vMerge w:val="restart"/>
          </w:tcPr>
          <w:p w14:paraId="19F569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4FE3B96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217ED12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08A14844" w14:textId="6E4D2B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E5E0CC8" w14:textId="769BEA2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91D1159" w14:textId="7924D9B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002, 003, 004, 004A, 005, 006, 006A, 007, 009, 010, 011, 012, 014</w:t>
            </w:r>
          </w:p>
        </w:tc>
        <w:tc>
          <w:tcPr>
            <w:tcW w:w="1701" w:type="dxa"/>
            <w:vMerge w:val="restart"/>
          </w:tcPr>
          <w:p w14:paraId="24BE169E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A4D2493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4C6F3A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6F5F29A" w14:textId="027B0E09" w:rsidR="00986480" w:rsidRPr="00B2269A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>78</w:t>
            </w:r>
            <w:r w:rsidR="00B2269A" w:rsidRP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>6</w:t>
            </w:r>
            <w:r w:rsidRP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1B2F621E" w14:textId="381AC93E" w:rsidR="00B2269A" w:rsidRPr="00B2269A" w:rsidRDefault="00B2269A" w:rsidP="00B2269A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       </w:t>
            </w:r>
            <w:r w:rsidRPr="00C43BBC">
              <w:rPr>
                <w:rFonts w:ascii="Century Gothic" w:hAnsi="Century Gothic" w:cs="Arial Narrow"/>
                <w:b/>
                <w:bCs/>
                <w:sz w:val="20"/>
              </w:rPr>
              <w:t>78</w:t>
            </w:r>
            <w:r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Pr="00C43BBC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353C5B2A" w14:textId="77777777" w:rsidTr="00C43BBC">
        <w:tc>
          <w:tcPr>
            <w:tcW w:w="1271" w:type="dxa"/>
            <w:vMerge/>
          </w:tcPr>
          <w:p w14:paraId="73C97D34" w14:textId="748A48B5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3D51A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1739A1F" w14:textId="0991D7E6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 /imprimerie</w:t>
            </w:r>
          </w:p>
        </w:tc>
        <w:tc>
          <w:tcPr>
            <w:tcW w:w="2410" w:type="dxa"/>
          </w:tcPr>
          <w:p w14:paraId="7AEC864D" w14:textId="0BE290DA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013, 013A, 013B, 018A, 018B</w:t>
            </w:r>
          </w:p>
        </w:tc>
        <w:tc>
          <w:tcPr>
            <w:tcW w:w="1701" w:type="dxa"/>
            <w:vMerge/>
          </w:tcPr>
          <w:p w14:paraId="5EE93FA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41BF890" w14:textId="77777777" w:rsidTr="00C43BBC">
        <w:tc>
          <w:tcPr>
            <w:tcW w:w="1271" w:type="dxa"/>
            <w:vMerge/>
          </w:tcPr>
          <w:p w14:paraId="67821E24" w14:textId="444E65DF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CB3AA6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095B789" w14:textId="4908641E" w:rsidR="00986480" w:rsidRDefault="00BC662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AAEFCAD" w14:textId="490ED7AF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</w:t>
            </w:r>
          </w:p>
        </w:tc>
        <w:tc>
          <w:tcPr>
            <w:tcW w:w="1701" w:type="dxa"/>
            <w:vMerge/>
          </w:tcPr>
          <w:p w14:paraId="562066F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61B35401" w14:textId="77777777" w:rsidTr="00C43BBC">
        <w:tc>
          <w:tcPr>
            <w:tcW w:w="1271" w:type="dxa"/>
            <w:vMerge/>
          </w:tcPr>
          <w:p w14:paraId="301B816F" w14:textId="650C95AE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A413FF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4409D63" w14:textId="3EE3D8A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DE29596" w14:textId="2D1606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080, 081, 083, 084, 085, </w:t>
            </w:r>
            <w:r w:rsidRPr="00B2269A">
              <w:rPr>
                <w:rFonts w:ascii="Century Gothic" w:hAnsi="Century Gothic" w:cs="Arial Narrow"/>
                <w:strike/>
                <w:sz w:val="20"/>
              </w:rPr>
              <w:t>060, 061</w:t>
            </w:r>
          </w:p>
        </w:tc>
        <w:tc>
          <w:tcPr>
            <w:tcW w:w="1701" w:type="dxa"/>
            <w:vMerge/>
          </w:tcPr>
          <w:p w14:paraId="5891854A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C9EE900" w14:textId="77777777" w:rsidTr="00C43BBC">
        <w:tc>
          <w:tcPr>
            <w:tcW w:w="1271" w:type="dxa"/>
            <w:vMerge/>
          </w:tcPr>
          <w:p w14:paraId="37AA8853" w14:textId="231F9ED2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3CA9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3D7DB0" w14:textId="5A568BE1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Escaliers </w:t>
            </w:r>
          </w:p>
        </w:tc>
        <w:tc>
          <w:tcPr>
            <w:tcW w:w="2410" w:type="dxa"/>
          </w:tcPr>
          <w:p w14:paraId="400BABC5" w14:textId="1241FF74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090, 092</w:t>
            </w:r>
          </w:p>
        </w:tc>
        <w:tc>
          <w:tcPr>
            <w:tcW w:w="1701" w:type="dxa"/>
            <w:vMerge/>
          </w:tcPr>
          <w:p w14:paraId="1AC96E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26EC351" w14:textId="77777777" w:rsidTr="00C43BBC">
        <w:tc>
          <w:tcPr>
            <w:tcW w:w="1271" w:type="dxa"/>
            <w:vMerge/>
          </w:tcPr>
          <w:p w14:paraId="375D79D2" w14:textId="00080488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36C7B64D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43283EB9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30617A04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18173872" w14:textId="79FB14FF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</w:t>
            </w:r>
            <w:r w:rsidRPr="00C145D6">
              <w:rPr>
                <w:rFonts w:ascii="Century Gothic" w:hAnsi="Century Gothic" w:cs="Arial Narrow"/>
                <w:strike/>
                <w:sz w:val="20"/>
                <w:vertAlign w:val="superscript"/>
              </w:rPr>
              <w:t>er</w:t>
            </w:r>
            <w:r w:rsidRPr="00C145D6">
              <w:rPr>
                <w:rFonts w:ascii="Century Gothic" w:hAnsi="Century Gothic" w:cs="Arial Narrow"/>
                <w:strike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DDD2802" w14:textId="00A62A9A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854B037" w14:textId="5A25E642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101, 102, 105, 106, 110, 111, 114, 117, 122, 125, 126, 129, 131</w:t>
            </w:r>
          </w:p>
        </w:tc>
        <w:tc>
          <w:tcPr>
            <w:tcW w:w="1701" w:type="dxa"/>
            <w:vMerge w:val="restart"/>
          </w:tcPr>
          <w:p w14:paraId="7ADBA1EE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A0EA79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7442A4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36A3052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>1246 m2</w:t>
            </w:r>
          </w:p>
          <w:p w14:paraId="23F8FF81" w14:textId="01580C85" w:rsidR="00C145D6" w:rsidRPr="00C145D6" w:rsidRDefault="00C145D6" w:rsidP="00C145D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>0 m2</w:t>
            </w:r>
          </w:p>
        </w:tc>
      </w:tr>
      <w:tr w:rsidR="00986480" w14:paraId="25FBA52B" w14:textId="77777777" w:rsidTr="00C43BBC">
        <w:tc>
          <w:tcPr>
            <w:tcW w:w="1271" w:type="dxa"/>
            <w:vMerge/>
          </w:tcPr>
          <w:p w14:paraId="0E47D0E5" w14:textId="30F38117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425AC31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644BCD2F" w14:textId="2BD91ED7" w:rsidR="00986480" w:rsidRPr="00C145D6" w:rsidRDefault="00BC6622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B0B67CE" w14:textId="4D1181BB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170, 171, 172, 173</w:t>
            </w:r>
          </w:p>
        </w:tc>
        <w:tc>
          <w:tcPr>
            <w:tcW w:w="1701" w:type="dxa"/>
            <w:vMerge/>
          </w:tcPr>
          <w:p w14:paraId="0F9A1A9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43AEC1E7" w14:textId="77777777" w:rsidTr="00C43BBC">
        <w:tc>
          <w:tcPr>
            <w:tcW w:w="1271" w:type="dxa"/>
            <w:vMerge/>
          </w:tcPr>
          <w:p w14:paraId="41FC3BF0" w14:textId="548F558A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942D73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43A03E4A" w14:textId="25248989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7582687C" w14:textId="72753A7C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180, 181, 182, 183, 184, 185, 186, 187</w:t>
            </w:r>
          </w:p>
        </w:tc>
        <w:tc>
          <w:tcPr>
            <w:tcW w:w="1701" w:type="dxa"/>
            <w:vMerge/>
          </w:tcPr>
          <w:p w14:paraId="26EF41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1A1F930" w14:textId="77777777" w:rsidTr="00C43BBC">
        <w:tc>
          <w:tcPr>
            <w:tcW w:w="1271" w:type="dxa"/>
            <w:vMerge/>
          </w:tcPr>
          <w:p w14:paraId="22518EB1" w14:textId="029FEC34" w:rsidR="00986480" w:rsidRDefault="00986480" w:rsidP="00C73291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DDBD2A0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652C120C" w14:textId="07AE0BC3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Escaliers</w:t>
            </w:r>
          </w:p>
        </w:tc>
        <w:tc>
          <w:tcPr>
            <w:tcW w:w="2410" w:type="dxa"/>
          </w:tcPr>
          <w:p w14:paraId="66BD52F7" w14:textId="020320C4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0824AA32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B688DB7" w14:textId="77777777" w:rsidTr="00C43BBC">
        <w:tc>
          <w:tcPr>
            <w:tcW w:w="1271" w:type="dxa"/>
            <w:vMerge/>
          </w:tcPr>
          <w:p w14:paraId="3DE162AE" w14:textId="4C76CC25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A78DC5A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339395C5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6208ECA0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13C57586" w14:textId="77777777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0A93888E" w14:textId="0B6A9AE8" w:rsidR="00986480" w:rsidRPr="00C145D6" w:rsidRDefault="00986480">
            <w:pPr>
              <w:rPr>
                <w:rFonts w:ascii="Century Gothic" w:hAnsi="Century Gothic" w:cs="Arial Narrow"/>
                <w:sz w:val="20"/>
              </w:rPr>
            </w:pPr>
            <w:r w:rsidRPr="00C145D6"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58EA5845" w14:textId="09D17145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149411C" w14:textId="170818DD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 xml:space="preserve">201, 202, 205, 208, 210, 213, 216, 218, 219, 223, 224, 225, 228, 230, 231, 237, 241 </w:t>
            </w:r>
          </w:p>
        </w:tc>
        <w:tc>
          <w:tcPr>
            <w:tcW w:w="1701" w:type="dxa"/>
            <w:vMerge w:val="restart"/>
          </w:tcPr>
          <w:p w14:paraId="62BFACC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EB9A4D5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9A88F2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098BCF1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3B0EFA6" w14:textId="4230D45F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>129</w:t>
            </w:r>
            <w:r w:rsid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>2</w:t>
            </w:r>
            <w:r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6253942E" w14:textId="78A03B7A" w:rsidR="00C145D6" w:rsidRPr="00C145D6" w:rsidRDefault="00C145D6" w:rsidP="00C145D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>32 m2</w:t>
            </w:r>
          </w:p>
        </w:tc>
      </w:tr>
      <w:tr w:rsidR="00986480" w14:paraId="23B598EC" w14:textId="77777777" w:rsidTr="00C43BBC">
        <w:tc>
          <w:tcPr>
            <w:tcW w:w="1271" w:type="dxa"/>
            <w:vMerge/>
          </w:tcPr>
          <w:p w14:paraId="351179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A73C84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D79E91" w14:textId="2CAE81E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58EAF8DD" w14:textId="66A25F1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229</w:t>
            </w:r>
          </w:p>
        </w:tc>
        <w:tc>
          <w:tcPr>
            <w:tcW w:w="1701" w:type="dxa"/>
            <w:vMerge/>
          </w:tcPr>
          <w:p w14:paraId="495A2E7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919F1E4" w14:textId="77777777" w:rsidTr="00C43BBC">
        <w:tc>
          <w:tcPr>
            <w:tcW w:w="1271" w:type="dxa"/>
            <w:vMerge/>
          </w:tcPr>
          <w:p w14:paraId="08B85BB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3A36E5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CD1144" w14:textId="40E967CF" w:rsidR="00986480" w:rsidRDefault="00BC662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91C3BBE" w14:textId="40802467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27</w:t>
            </w:r>
            <w:r w:rsidR="00C145D6">
              <w:rPr>
                <w:rFonts w:ascii="Century Gothic" w:hAnsi="Century Gothic" w:cs="Arial Narrow"/>
                <w:sz w:val="20"/>
              </w:rPr>
              <w:t>1</w:t>
            </w:r>
            <w:r w:rsidRPr="00C145D6">
              <w:rPr>
                <w:rFonts w:ascii="Century Gothic" w:hAnsi="Century Gothic" w:cs="Arial Narrow"/>
                <w:strike/>
                <w:sz w:val="20"/>
              </w:rPr>
              <w:t>, 27</w:t>
            </w:r>
            <w:r w:rsidR="00C145D6" w:rsidRPr="00C145D6">
              <w:rPr>
                <w:rFonts w:ascii="Century Gothic" w:hAnsi="Century Gothic" w:cs="Arial Narrow"/>
                <w:strike/>
                <w:sz w:val="20"/>
              </w:rPr>
              <w:t>0</w:t>
            </w:r>
            <w:r w:rsidRPr="00C145D6">
              <w:rPr>
                <w:rFonts w:ascii="Century Gothic" w:hAnsi="Century Gothic" w:cs="Arial Narrow"/>
                <w:strike/>
                <w:sz w:val="20"/>
              </w:rPr>
              <w:t>, 272, 273</w:t>
            </w:r>
          </w:p>
        </w:tc>
        <w:tc>
          <w:tcPr>
            <w:tcW w:w="1701" w:type="dxa"/>
            <w:vMerge/>
          </w:tcPr>
          <w:p w14:paraId="1B2C99E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04C3F85" w14:textId="77777777" w:rsidTr="00C43BBC">
        <w:tc>
          <w:tcPr>
            <w:tcW w:w="1271" w:type="dxa"/>
            <w:vMerge/>
          </w:tcPr>
          <w:p w14:paraId="136174A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C5B0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71E1772" w14:textId="41D1D68B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08766D79" w14:textId="1B895E60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280, 281, 282, 283, 284, 285, 286, 287</w:t>
            </w:r>
          </w:p>
        </w:tc>
        <w:tc>
          <w:tcPr>
            <w:tcW w:w="1701" w:type="dxa"/>
            <w:vMerge/>
          </w:tcPr>
          <w:p w14:paraId="4252748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681C2E5" w14:textId="77777777" w:rsidTr="00C43BBC">
        <w:tc>
          <w:tcPr>
            <w:tcW w:w="1271" w:type="dxa"/>
            <w:vMerge/>
          </w:tcPr>
          <w:p w14:paraId="382DB62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B27C57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65904F2" w14:textId="056804D3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Escaliers</w:t>
            </w:r>
          </w:p>
        </w:tc>
        <w:tc>
          <w:tcPr>
            <w:tcW w:w="2410" w:type="dxa"/>
          </w:tcPr>
          <w:p w14:paraId="501FB4F8" w14:textId="45708D68" w:rsidR="00986480" w:rsidRPr="00C145D6" w:rsidRDefault="00986480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290, 291, 292</w:t>
            </w:r>
          </w:p>
        </w:tc>
        <w:tc>
          <w:tcPr>
            <w:tcW w:w="1701" w:type="dxa"/>
            <w:vMerge/>
          </w:tcPr>
          <w:p w14:paraId="6B6E6E1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596D8C9" w14:textId="77777777" w:rsidTr="00C73291">
        <w:tc>
          <w:tcPr>
            <w:tcW w:w="1271" w:type="dxa"/>
            <w:vMerge/>
          </w:tcPr>
          <w:p w14:paraId="3B1E859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222CD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0CB366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563DB9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79BC0EE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CF6ABE6" w14:textId="190541DA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D2PLS</w:t>
            </w:r>
          </w:p>
        </w:tc>
        <w:tc>
          <w:tcPr>
            <w:tcW w:w="2268" w:type="dxa"/>
          </w:tcPr>
          <w:p w14:paraId="3E2D4E14" w14:textId="336D2AEF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center"/>
          </w:tcPr>
          <w:p w14:paraId="6B191F98" w14:textId="7DC27D13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03AF02</w:t>
            </w:r>
          </w:p>
        </w:tc>
        <w:tc>
          <w:tcPr>
            <w:tcW w:w="1701" w:type="dxa"/>
            <w:vMerge w:val="restart"/>
          </w:tcPr>
          <w:p w14:paraId="65B459EB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E7113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620242F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CE685C0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DDDEB40" w14:textId="4A190520" w:rsidR="00986480" w:rsidRPr="00D25C4C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>131 m2</w:t>
            </w:r>
          </w:p>
        </w:tc>
      </w:tr>
      <w:tr w:rsidR="00986480" w14:paraId="75FA1C68" w14:textId="77777777" w:rsidTr="00C73291">
        <w:tc>
          <w:tcPr>
            <w:tcW w:w="1271" w:type="dxa"/>
            <w:vMerge/>
          </w:tcPr>
          <w:p w14:paraId="07074508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CEFE54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3A9B92" w14:textId="6390D300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56F0948" w14:textId="294531D9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03AF03, 03AF04, 03AF05, 03AF06</w:t>
            </w:r>
          </w:p>
        </w:tc>
        <w:tc>
          <w:tcPr>
            <w:tcW w:w="1701" w:type="dxa"/>
            <w:vMerge/>
          </w:tcPr>
          <w:p w14:paraId="5FC3CF7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487A48D" w14:textId="77777777" w:rsidTr="00C73291">
        <w:tc>
          <w:tcPr>
            <w:tcW w:w="1271" w:type="dxa"/>
            <w:vMerge/>
          </w:tcPr>
          <w:p w14:paraId="1720B36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C8E2B7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5253F0E" w14:textId="1D935CBF" w:rsidR="00986480" w:rsidRDefault="00BC6622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0F0CDFC" w14:textId="5E9613B1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03AF07, 03AF09,</w:t>
            </w:r>
            <w:r w:rsidRPr="00D25C4C">
              <w:rPr>
                <w:rFonts w:ascii="Century Gothic" w:hAnsi="Century Gothic"/>
                <w:sz w:val="20"/>
              </w:rPr>
              <w:t xml:space="preserve"> </w:t>
            </w: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03AF10</w:t>
            </w:r>
          </w:p>
        </w:tc>
        <w:tc>
          <w:tcPr>
            <w:tcW w:w="1701" w:type="dxa"/>
            <w:vMerge/>
          </w:tcPr>
          <w:p w14:paraId="011B047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7FE0EA7" w14:textId="77777777" w:rsidTr="00C73291">
        <w:tc>
          <w:tcPr>
            <w:tcW w:w="1271" w:type="dxa"/>
            <w:vMerge/>
          </w:tcPr>
          <w:p w14:paraId="62C05BBC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88C2E9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E36784" w14:textId="0BC270D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center"/>
          </w:tcPr>
          <w:p w14:paraId="2306E994" w14:textId="3E7E608A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03AF01, 03AF08</w:t>
            </w:r>
          </w:p>
        </w:tc>
        <w:tc>
          <w:tcPr>
            <w:tcW w:w="1701" w:type="dxa"/>
            <w:vMerge/>
          </w:tcPr>
          <w:p w14:paraId="5B3B963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54A331D" w14:textId="77777777" w:rsidTr="00C43BBC">
        <w:tc>
          <w:tcPr>
            <w:tcW w:w="1271" w:type="dxa"/>
            <w:vMerge/>
          </w:tcPr>
          <w:p w14:paraId="0884D44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AD005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830AE9" w14:textId="391932B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3466F7A" w14:textId="736F3013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380, 381</w:t>
            </w:r>
          </w:p>
        </w:tc>
        <w:tc>
          <w:tcPr>
            <w:tcW w:w="1701" w:type="dxa"/>
            <w:vMerge/>
          </w:tcPr>
          <w:p w14:paraId="002F653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06526F1" w14:textId="77777777" w:rsidTr="00C43BBC">
        <w:tc>
          <w:tcPr>
            <w:tcW w:w="1271" w:type="dxa"/>
            <w:vMerge/>
          </w:tcPr>
          <w:p w14:paraId="7A97B45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EEE09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F2B29D1" w14:textId="616B2A04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5F027C4" w14:textId="6081F67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390, 391</w:t>
            </w:r>
          </w:p>
        </w:tc>
        <w:tc>
          <w:tcPr>
            <w:tcW w:w="1701" w:type="dxa"/>
            <w:vMerge/>
          </w:tcPr>
          <w:p w14:paraId="493279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5D59D77" w14:textId="77777777" w:rsidTr="00C43BBC">
        <w:tc>
          <w:tcPr>
            <w:tcW w:w="1271" w:type="dxa"/>
            <w:vMerge/>
          </w:tcPr>
          <w:p w14:paraId="3393B176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CD37B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A79166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6F243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09E252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620DB5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40BC167" w14:textId="2E05231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3è étage</w:t>
            </w:r>
          </w:p>
        </w:tc>
        <w:tc>
          <w:tcPr>
            <w:tcW w:w="2268" w:type="dxa"/>
          </w:tcPr>
          <w:p w14:paraId="1207557A" w14:textId="7C8E363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E66E09E" w14:textId="467350FF" w:rsidR="00986480" w:rsidRPr="00C145D6" w:rsidRDefault="00986480" w:rsidP="00D25C4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323, 324</w:t>
            </w:r>
          </w:p>
        </w:tc>
        <w:tc>
          <w:tcPr>
            <w:tcW w:w="1701" w:type="dxa"/>
            <w:vMerge w:val="restart"/>
          </w:tcPr>
          <w:p w14:paraId="2C3EAED5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663A7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8FAE21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29AF6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2DF6DE" w14:textId="77777777" w:rsidR="00986480" w:rsidRPr="00C145D6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</w:p>
          <w:p w14:paraId="16E8FA38" w14:textId="55F391E3" w:rsidR="00986480" w:rsidRDefault="00B2269A" w:rsidP="00986480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trike/>
                <w:sz w:val="20"/>
              </w:rPr>
              <w:t>455</w:t>
            </w:r>
            <w:r w:rsidR="00986480"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0BC3E930" w14:textId="345313CD" w:rsidR="00C145D6" w:rsidRPr="00986480" w:rsidRDefault="00B2269A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383</w:t>
            </w:r>
            <w:r w:rsidR="00C145D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4F193FA6" w14:textId="77777777" w:rsidTr="00C43BBC">
        <w:tc>
          <w:tcPr>
            <w:tcW w:w="1271" w:type="dxa"/>
            <w:vMerge/>
          </w:tcPr>
          <w:p w14:paraId="1F06E5E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6AF8D2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7C661F6" w14:textId="1A4E3A4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</w:tcPr>
          <w:p w14:paraId="10A909F0" w14:textId="4A2CCF7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322</w:t>
            </w:r>
          </w:p>
        </w:tc>
        <w:tc>
          <w:tcPr>
            <w:tcW w:w="1701" w:type="dxa"/>
            <w:vMerge/>
          </w:tcPr>
          <w:p w14:paraId="3FEF017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C12100D" w14:textId="77777777" w:rsidTr="00C43BBC">
        <w:tc>
          <w:tcPr>
            <w:tcW w:w="1271" w:type="dxa"/>
            <w:vMerge/>
          </w:tcPr>
          <w:p w14:paraId="16ABAD5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3254A2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9B984F" w14:textId="544E896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42EE11E" w14:textId="6E8EB44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301, 302, 303, 304, 305, 306 307, 308, 309, 310, 311, 312, 313, 314B, 315, 316, 317, 318, 319, 320, 321</w:t>
            </w:r>
          </w:p>
        </w:tc>
        <w:tc>
          <w:tcPr>
            <w:tcW w:w="1701" w:type="dxa"/>
            <w:vMerge/>
          </w:tcPr>
          <w:p w14:paraId="757F349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8C07845" w14:textId="77777777" w:rsidTr="00C43BBC">
        <w:tc>
          <w:tcPr>
            <w:tcW w:w="1271" w:type="dxa"/>
            <w:vMerge/>
          </w:tcPr>
          <w:p w14:paraId="4BFE925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04223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5B88CF" w14:textId="47C19EFE" w:rsidR="00986480" w:rsidRDefault="00BC6622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69C2ED6" w14:textId="319A1B8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371, 372, 373</w:t>
            </w:r>
          </w:p>
        </w:tc>
        <w:tc>
          <w:tcPr>
            <w:tcW w:w="1701" w:type="dxa"/>
            <w:vMerge/>
          </w:tcPr>
          <w:p w14:paraId="70BDB47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517608CD" w14:textId="77777777" w:rsidTr="00C43BBC">
        <w:tc>
          <w:tcPr>
            <w:tcW w:w="1271" w:type="dxa"/>
            <w:vMerge/>
          </w:tcPr>
          <w:p w14:paraId="4AD2B67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0AF1DC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915D1EE" w14:textId="6A41C111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5235640" w14:textId="7EDB04EE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382, 383, 384, 385, 386, 387</w:t>
            </w:r>
          </w:p>
        </w:tc>
        <w:tc>
          <w:tcPr>
            <w:tcW w:w="1701" w:type="dxa"/>
            <w:vMerge/>
          </w:tcPr>
          <w:p w14:paraId="77B0B75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C94EEE6" w14:textId="77777777" w:rsidTr="00C43BBC">
        <w:tc>
          <w:tcPr>
            <w:tcW w:w="1271" w:type="dxa"/>
            <w:vMerge/>
          </w:tcPr>
          <w:p w14:paraId="50CBD5D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6D7D387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0DAB8E3" w14:textId="58F158B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31F3A3F3" w14:textId="1FB5BAE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392, 393 </w:t>
            </w:r>
          </w:p>
        </w:tc>
        <w:tc>
          <w:tcPr>
            <w:tcW w:w="1701" w:type="dxa"/>
            <w:vMerge/>
          </w:tcPr>
          <w:p w14:paraId="6AE55FB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7500685D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C92072" w14:paraId="7DCEE385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D6389E1" w14:textId="5DADAC5E" w:rsidR="00C92072" w:rsidRDefault="00C92072" w:rsidP="000D2F14">
            <w:pPr>
              <w:pStyle w:val="Paragraphedeliste"/>
            </w:pPr>
            <w:r w:rsidRPr="002B1097"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EAD6AE1" w14:textId="6ABA7101" w:rsidR="00C92072" w:rsidRDefault="00C92072" w:rsidP="000D2F14">
            <w:pPr>
              <w:pStyle w:val="Paragraphedeliste"/>
            </w:pPr>
            <w:r w:rsidRPr="002B1097"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DEA3A63" w14:textId="0D8E31EC" w:rsidR="00C92072" w:rsidRDefault="00C92072" w:rsidP="000D2F14">
            <w:pPr>
              <w:pStyle w:val="Paragraphedeliste"/>
            </w:pPr>
            <w:r>
              <w:t>Surface totale</w:t>
            </w:r>
          </w:p>
        </w:tc>
      </w:tr>
      <w:tr w:rsidR="00C92072" w14:paraId="77DE449C" w14:textId="77777777" w:rsidTr="00C92072">
        <w:tc>
          <w:tcPr>
            <w:tcW w:w="3114" w:type="dxa"/>
            <w:vMerge w:val="restart"/>
          </w:tcPr>
          <w:p w14:paraId="7B14B451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64003B71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179E7E49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  <w:p w14:paraId="04FB5351" w14:textId="77F5467F" w:rsidR="00C92072" w:rsidRPr="00C145D6" w:rsidRDefault="00C92072" w:rsidP="00C92072">
            <w:pPr>
              <w:jc w:val="center"/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Bâtiment 3</w:t>
            </w:r>
          </w:p>
        </w:tc>
        <w:tc>
          <w:tcPr>
            <w:tcW w:w="2268" w:type="dxa"/>
          </w:tcPr>
          <w:p w14:paraId="38B7F06A" w14:textId="54793CCA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Amphis A, B et C</w:t>
            </w:r>
          </w:p>
        </w:tc>
        <w:tc>
          <w:tcPr>
            <w:tcW w:w="2410" w:type="dxa"/>
          </w:tcPr>
          <w:p w14:paraId="038EEFDF" w14:textId="274C0D98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004, 016, 026, 090, 091, 092, 093, 094, 095</w:t>
            </w:r>
          </w:p>
        </w:tc>
        <w:tc>
          <w:tcPr>
            <w:tcW w:w="1701" w:type="dxa"/>
            <w:vMerge w:val="restart"/>
          </w:tcPr>
          <w:p w14:paraId="065C22B3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6BF72D2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0EEA2DB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E3D4889" w14:textId="5256B433" w:rsidR="00C92072" w:rsidRDefault="00B2269A" w:rsidP="00C92072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trike/>
                <w:sz w:val="20"/>
              </w:rPr>
              <w:t>834</w:t>
            </w:r>
            <w:r w:rsidR="00C92072"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1D94FDEE" w14:textId="2E5B2718" w:rsidR="00C145D6" w:rsidRPr="00C145D6" w:rsidRDefault="00C145D6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>0 m2</w:t>
            </w:r>
          </w:p>
        </w:tc>
      </w:tr>
      <w:tr w:rsidR="00C92072" w14:paraId="7846174B" w14:textId="77777777" w:rsidTr="00C92072">
        <w:tc>
          <w:tcPr>
            <w:tcW w:w="3114" w:type="dxa"/>
            <w:vMerge/>
          </w:tcPr>
          <w:p w14:paraId="24FB1ADF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50429CC6" w14:textId="0E37AA9D" w:rsidR="00C92072" w:rsidRPr="00C145D6" w:rsidRDefault="00E84357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268547E0" w14:textId="6B6BB2AB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002, 002A, 002B</w:t>
            </w:r>
            <w:r w:rsidR="00E84357">
              <w:rPr>
                <w:rFonts w:ascii="Century Gothic" w:hAnsi="Century Gothic" w:cs="Arial Narrow"/>
                <w:strike/>
                <w:sz w:val="20"/>
              </w:rPr>
              <w:t>, 024</w:t>
            </w:r>
          </w:p>
        </w:tc>
        <w:tc>
          <w:tcPr>
            <w:tcW w:w="1701" w:type="dxa"/>
            <w:vMerge/>
          </w:tcPr>
          <w:p w14:paraId="62231E16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92072" w14:paraId="0F15A216" w14:textId="77777777" w:rsidTr="00C92072">
        <w:tc>
          <w:tcPr>
            <w:tcW w:w="3114" w:type="dxa"/>
            <w:vMerge/>
          </w:tcPr>
          <w:p w14:paraId="33F88844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60906175" w14:textId="3BDBF991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1DF7ADA8" w14:textId="29F6C9F1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080, 085, 085A, 086, 086A, 087, 087A, 081, 082, 083, 084, 088</w:t>
            </w:r>
          </w:p>
        </w:tc>
        <w:tc>
          <w:tcPr>
            <w:tcW w:w="1701" w:type="dxa"/>
            <w:vMerge/>
          </w:tcPr>
          <w:p w14:paraId="41CDCBF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92072" w14:paraId="7E1E776F" w14:textId="77777777" w:rsidTr="00C92072">
        <w:tc>
          <w:tcPr>
            <w:tcW w:w="3114" w:type="dxa"/>
            <w:vMerge/>
          </w:tcPr>
          <w:p w14:paraId="4BF7EF0C" w14:textId="77777777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019A7D06" w14:textId="37E2C418" w:rsidR="00C92072" w:rsidRPr="00C145D6" w:rsidRDefault="00BC662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1EBB049B" w14:textId="6EBD2242" w:rsidR="00C92072" w:rsidRPr="00C145D6" w:rsidRDefault="00C92072" w:rsidP="00C92072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070, 071</w:t>
            </w:r>
            <w:r w:rsidR="00353128">
              <w:rPr>
                <w:rFonts w:ascii="Century Gothic" w:hAnsi="Century Gothic" w:cs="Arial Narrow"/>
                <w:strike/>
                <w:sz w:val="20"/>
              </w:rPr>
              <w:t>, 072</w:t>
            </w:r>
          </w:p>
        </w:tc>
        <w:tc>
          <w:tcPr>
            <w:tcW w:w="1701" w:type="dxa"/>
            <w:vMerge/>
          </w:tcPr>
          <w:p w14:paraId="07AC7558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C20930" w14:textId="77777777" w:rsidR="00C92072" w:rsidRDefault="00C9207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D4C1188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4EF3F3F" w14:textId="3A5BCC6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5A34D8" w14:textId="6EBE278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4AA1DF6" w14:textId="0FFFF74F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:rsidRPr="00C145D6" w14:paraId="14437F5D" w14:textId="77777777" w:rsidTr="00967498">
        <w:tc>
          <w:tcPr>
            <w:tcW w:w="3114" w:type="dxa"/>
            <w:vMerge w:val="restart"/>
          </w:tcPr>
          <w:p w14:paraId="48322C97" w14:textId="77777777" w:rsidR="00B22E26" w:rsidRPr="00C145D6" w:rsidRDefault="00B22E26" w:rsidP="00B22E26">
            <w:pPr>
              <w:jc w:val="center"/>
              <w:rPr>
                <w:rFonts w:ascii="Century Gothic" w:hAnsi="Century Gothic" w:cs="Arial Narrow"/>
                <w:strike/>
                <w:sz w:val="20"/>
              </w:rPr>
            </w:pPr>
          </w:p>
          <w:p w14:paraId="3A49337F" w14:textId="6ACCA711" w:rsidR="00967498" w:rsidRPr="00C145D6" w:rsidRDefault="00967498" w:rsidP="00B22E26">
            <w:pPr>
              <w:jc w:val="center"/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Bâtiment 4</w:t>
            </w:r>
          </w:p>
        </w:tc>
        <w:tc>
          <w:tcPr>
            <w:tcW w:w="2268" w:type="dxa"/>
          </w:tcPr>
          <w:p w14:paraId="2549659B" w14:textId="1F103004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Amphi D</w:t>
            </w:r>
          </w:p>
        </w:tc>
        <w:tc>
          <w:tcPr>
            <w:tcW w:w="2410" w:type="dxa"/>
          </w:tcPr>
          <w:p w14:paraId="0BCBB651" w14:textId="0E4DD896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008</w:t>
            </w:r>
          </w:p>
        </w:tc>
        <w:tc>
          <w:tcPr>
            <w:tcW w:w="1701" w:type="dxa"/>
            <w:vMerge w:val="restart"/>
          </w:tcPr>
          <w:p w14:paraId="6925B396" w14:textId="77777777" w:rsidR="00B22E26" w:rsidRPr="00C145D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</w:p>
          <w:p w14:paraId="2AE2EE71" w14:textId="70FBAFFF" w:rsidR="00967498" w:rsidRDefault="00967498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>57</w:t>
            </w:r>
            <w:r w:rsidR="00B2269A">
              <w:rPr>
                <w:rFonts w:ascii="Century Gothic" w:hAnsi="Century Gothic" w:cs="Arial Narrow"/>
                <w:b/>
                <w:bCs/>
                <w:strike/>
                <w:sz w:val="20"/>
              </w:rPr>
              <w:t>8</w:t>
            </w:r>
            <w:r w:rsidRPr="00C145D6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211DEE16" w14:textId="4ED263CE" w:rsidR="00C145D6" w:rsidRPr="00C145D6" w:rsidRDefault="00C145D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>0 m2</w:t>
            </w:r>
          </w:p>
        </w:tc>
      </w:tr>
      <w:tr w:rsidR="00967498" w:rsidRPr="00C145D6" w14:paraId="3CA4BEA4" w14:textId="77777777" w:rsidTr="00967498">
        <w:tc>
          <w:tcPr>
            <w:tcW w:w="3114" w:type="dxa"/>
            <w:vMerge/>
          </w:tcPr>
          <w:p w14:paraId="7C79BD31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655BF9A8" w14:textId="185E78CC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1485A1C9" w14:textId="2348798A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082, 083, 180, 181, 182</w:t>
            </w:r>
          </w:p>
        </w:tc>
        <w:tc>
          <w:tcPr>
            <w:tcW w:w="1701" w:type="dxa"/>
            <w:vMerge/>
          </w:tcPr>
          <w:p w14:paraId="659C6A3E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</w:tr>
      <w:tr w:rsidR="00967498" w:rsidRPr="00C145D6" w14:paraId="3D98F2CA" w14:textId="77777777" w:rsidTr="00967498">
        <w:tc>
          <w:tcPr>
            <w:tcW w:w="3114" w:type="dxa"/>
            <w:vMerge/>
          </w:tcPr>
          <w:p w14:paraId="1732658F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036ED979" w14:textId="757BF6AC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Escaliers</w:t>
            </w:r>
          </w:p>
        </w:tc>
        <w:tc>
          <w:tcPr>
            <w:tcW w:w="2410" w:type="dxa"/>
          </w:tcPr>
          <w:p w14:paraId="4E99A51D" w14:textId="1928AB50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091</w:t>
            </w:r>
          </w:p>
        </w:tc>
        <w:tc>
          <w:tcPr>
            <w:tcW w:w="1701" w:type="dxa"/>
            <w:vMerge/>
          </w:tcPr>
          <w:p w14:paraId="77601F2D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</w:tr>
      <w:tr w:rsidR="00967498" w:rsidRPr="00C145D6" w14:paraId="728C22B5" w14:textId="77777777" w:rsidTr="00967498">
        <w:tc>
          <w:tcPr>
            <w:tcW w:w="3114" w:type="dxa"/>
            <w:vMerge/>
          </w:tcPr>
          <w:p w14:paraId="2FA70986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362520DD" w14:textId="669706D6" w:rsidR="00967498" w:rsidRPr="00C145D6" w:rsidRDefault="00BC6622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96A8731" w14:textId="5949B774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C145D6">
              <w:rPr>
                <w:rFonts w:ascii="Century Gothic" w:hAnsi="Century Gothic" w:cs="Arial Narrow"/>
                <w:strike/>
                <w:sz w:val="20"/>
              </w:rPr>
              <w:t>072, 073</w:t>
            </w:r>
          </w:p>
        </w:tc>
        <w:tc>
          <w:tcPr>
            <w:tcW w:w="1701" w:type="dxa"/>
            <w:vMerge/>
          </w:tcPr>
          <w:p w14:paraId="16D13287" w14:textId="77777777" w:rsidR="00967498" w:rsidRPr="00C145D6" w:rsidRDefault="00967498" w:rsidP="00967498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</w:tr>
    </w:tbl>
    <w:p w14:paraId="74600A10" w14:textId="77777777" w:rsidR="00967498" w:rsidRPr="00C145D6" w:rsidRDefault="00967498">
      <w:pPr>
        <w:rPr>
          <w:rFonts w:ascii="Century Gothic" w:hAnsi="Century Gothic" w:cs="Arial Narrow"/>
          <w:strike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E02E33C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01A7145" w14:textId="40322986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1783D15" w14:textId="5F6FDA1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CCC2061" w14:textId="610F5B9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14:paraId="063B6B70" w14:textId="77777777" w:rsidTr="00967498">
        <w:tc>
          <w:tcPr>
            <w:tcW w:w="3114" w:type="dxa"/>
            <w:vMerge w:val="restart"/>
          </w:tcPr>
          <w:p w14:paraId="46EAF4A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0EB6F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00BC5E" w14:textId="3EB86530" w:rsidR="00477B30" w:rsidRDefault="00477B30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4</w:t>
            </w:r>
          </w:p>
          <w:p w14:paraId="1FD43EE7" w14:textId="424C4BB2" w:rsidR="00967498" w:rsidRDefault="0096749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Cafétéria</w:t>
            </w:r>
          </w:p>
        </w:tc>
        <w:tc>
          <w:tcPr>
            <w:tcW w:w="2268" w:type="dxa"/>
          </w:tcPr>
          <w:p w14:paraId="2C7DF00C" w14:textId="57A6A3D3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réunion </w:t>
            </w:r>
          </w:p>
        </w:tc>
        <w:tc>
          <w:tcPr>
            <w:tcW w:w="2410" w:type="dxa"/>
          </w:tcPr>
          <w:p w14:paraId="766EC4D0" w14:textId="536E3C59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002, 100</w:t>
            </w:r>
          </w:p>
        </w:tc>
        <w:tc>
          <w:tcPr>
            <w:tcW w:w="1701" w:type="dxa"/>
            <w:vMerge w:val="restart"/>
          </w:tcPr>
          <w:p w14:paraId="2B12A4E8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D2CA512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2815235" w14:textId="3A0B0AA5" w:rsidR="00C145D6" w:rsidRPr="00C145D6" w:rsidRDefault="00C145D6" w:rsidP="00A8725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>3</w:t>
            </w:r>
            <w:r w:rsidR="00095E25">
              <w:rPr>
                <w:rFonts w:ascii="Century Gothic" w:hAnsi="Century Gothic" w:cs="Arial Narrow"/>
                <w:b/>
                <w:bCs/>
                <w:sz w:val="20"/>
              </w:rPr>
              <w:t>63</w:t>
            </w:r>
            <w:r w:rsidRPr="00C145D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67498" w14:paraId="14394C3F" w14:textId="77777777" w:rsidTr="00967498">
        <w:tc>
          <w:tcPr>
            <w:tcW w:w="3114" w:type="dxa"/>
            <w:vMerge/>
          </w:tcPr>
          <w:p w14:paraId="3095534C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BA95982" w14:textId="2B151426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ADBB454" w14:textId="222A11D4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001, 081</w:t>
            </w:r>
          </w:p>
        </w:tc>
        <w:tc>
          <w:tcPr>
            <w:tcW w:w="1701" w:type="dxa"/>
            <w:vMerge/>
          </w:tcPr>
          <w:p w14:paraId="39A1EE21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7D296074" w14:textId="77777777" w:rsidTr="00967498">
        <w:tc>
          <w:tcPr>
            <w:tcW w:w="3114" w:type="dxa"/>
            <w:vMerge/>
          </w:tcPr>
          <w:p w14:paraId="2254CB29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A02B7E4" w14:textId="0DCD503F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555710E" w14:textId="5110D06A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092</w:t>
            </w:r>
          </w:p>
        </w:tc>
        <w:tc>
          <w:tcPr>
            <w:tcW w:w="1701" w:type="dxa"/>
            <w:vMerge/>
          </w:tcPr>
          <w:p w14:paraId="79DF0E02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0876B25F" w14:textId="77777777" w:rsidTr="00967498">
        <w:tc>
          <w:tcPr>
            <w:tcW w:w="3114" w:type="dxa"/>
            <w:vMerge/>
          </w:tcPr>
          <w:p w14:paraId="37663A8D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7E1092A" w14:textId="30B91CDB" w:rsidR="00967498" w:rsidRDefault="00BC662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3F297736" w14:textId="2F5716F0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</w:tcPr>
          <w:p w14:paraId="34CF1C1F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1A573D29" w14:textId="77777777" w:rsidR="00967498" w:rsidRDefault="00967498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107B94" w:rsidRPr="007561CE" w14:paraId="3FA53F6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D6B007F" w14:textId="1A675F94" w:rsidR="00107B94" w:rsidRDefault="00107B94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CFECC8C" w14:textId="0ACA6DD6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5F9EA7A" w14:textId="12E45FA5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07B94" w14:paraId="07232F7B" w14:textId="77777777" w:rsidTr="00C37FC2">
        <w:tc>
          <w:tcPr>
            <w:tcW w:w="1271" w:type="dxa"/>
            <w:vMerge w:val="restart"/>
          </w:tcPr>
          <w:p w14:paraId="23D86D6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E0DA7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35ED03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1659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496A36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5AAE5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682D74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9E84C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7F5B7E" w14:textId="4A2E337F" w:rsidR="00107B94" w:rsidRDefault="00107B9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5</w:t>
            </w:r>
          </w:p>
        </w:tc>
        <w:tc>
          <w:tcPr>
            <w:tcW w:w="1843" w:type="dxa"/>
            <w:vMerge w:val="restart"/>
          </w:tcPr>
          <w:p w14:paraId="4DE5C644" w14:textId="2404134D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02F40236" w14:textId="683AD3A1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6058D7C" w14:textId="543F45B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000, 001, 002, 004, 006, 008, 010, 012, 014</w:t>
            </w:r>
          </w:p>
        </w:tc>
        <w:tc>
          <w:tcPr>
            <w:tcW w:w="1701" w:type="dxa"/>
            <w:vMerge w:val="restart"/>
          </w:tcPr>
          <w:p w14:paraId="3767FD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ED6A84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194C97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3666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76BBF68" w14:textId="77777777" w:rsidR="00107B94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1133 m2</w:t>
            </w:r>
          </w:p>
          <w:p w14:paraId="7E11ACE8" w14:textId="0FFF12F6" w:rsidR="00392932" w:rsidRPr="00392932" w:rsidRDefault="003929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z w:val="20"/>
              </w:rPr>
              <w:t>5</w:t>
            </w:r>
            <w:r w:rsidR="00095E25">
              <w:rPr>
                <w:rFonts w:ascii="Century Gothic" w:hAnsi="Century Gothic" w:cs="Arial Narrow"/>
                <w:b/>
                <w:bCs/>
                <w:sz w:val="20"/>
              </w:rPr>
              <w:t>72</w:t>
            </w:r>
            <w:r w:rsidRP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107B94" w14:paraId="364751B3" w14:textId="77777777" w:rsidTr="00C37FC2">
        <w:tc>
          <w:tcPr>
            <w:tcW w:w="1271" w:type="dxa"/>
            <w:vMerge/>
          </w:tcPr>
          <w:p w14:paraId="6BE1241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731D50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74026" w14:textId="5F60CA02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2FF49EEA" w14:textId="60831C76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011, 016, 018, 020, 021, 023, 029</w:t>
            </w:r>
          </w:p>
        </w:tc>
        <w:tc>
          <w:tcPr>
            <w:tcW w:w="1701" w:type="dxa"/>
            <w:vMerge/>
          </w:tcPr>
          <w:p w14:paraId="568137D2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98B3564" w14:textId="77777777" w:rsidTr="00C37FC2">
        <w:tc>
          <w:tcPr>
            <w:tcW w:w="1271" w:type="dxa"/>
            <w:vMerge/>
          </w:tcPr>
          <w:p w14:paraId="691614C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27B41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135A19E" w14:textId="6C9D653C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185DF27" w14:textId="01A53B5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080, 081, 082</w:t>
            </w:r>
          </w:p>
        </w:tc>
        <w:tc>
          <w:tcPr>
            <w:tcW w:w="1701" w:type="dxa"/>
            <w:vMerge/>
          </w:tcPr>
          <w:p w14:paraId="07CE89D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849A3A0" w14:textId="77777777" w:rsidTr="00C37FC2">
        <w:tc>
          <w:tcPr>
            <w:tcW w:w="1271" w:type="dxa"/>
            <w:vMerge/>
          </w:tcPr>
          <w:p w14:paraId="0C8C099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35841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DEDABC" w14:textId="5FCE6690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Escaliers</w:t>
            </w:r>
          </w:p>
        </w:tc>
        <w:tc>
          <w:tcPr>
            <w:tcW w:w="2410" w:type="dxa"/>
          </w:tcPr>
          <w:p w14:paraId="4F7A2780" w14:textId="4108D857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090, 091</w:t>
            </w:r>
          </w:p>
        </w:tc>
        <w:tc>
          <w:tcPr>
            <w:tcW w:w="1701" w:type="dxa"/>
            <w:vMerge/>
          </w:tcPr>
          <w:p w14:paraId="1C4A451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2DA386" w14:textId="77777777" w:rsidTr="00C37FC2">
        <w:tc>
          <w:tcPr>
            <w:tcW w:w="1271" w:type="dxa"/>
            <w:vMerge/>
          </w:tcPr>
          <w:p w14:paraId="6C171F44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E17745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4D79C40" w14:textId="0E6934A4" w:rsidR="00107B94" w:rsidRDefault="00BC662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E923140" w14:textId="1ED8399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070, 071</w:t>
            </w:r>
            <w:r>
              <w:rPr>
                <w:rFonts w:ascii="Century Gothic" w:hAnsi="Century Gothic" w:cs="Arial Narrow"/>
                <w:sz w:val="20"/>
              </w:rPr>
              <w:t>, 072</w:t>
            </w:r>
          </w:p>
        </w:tc>
        <w:tc>
          <w:tcPr>
            <w:tcW w:w="1701" w:type="dxa"/>
            <w:vMerge/>
          </w:tcPr>
          <w:p w14:paraId="19780A3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016EF81" w14:textId="77777777" w:rsidTr="00C37FC2">
        <w:tc>
          <w:tcPr>
            <w:tcW w:w="1271" w:type="dxa"/>
            <w:vMerge/>
          </w:tcPr>
          <w:p w14:paraId="4AE70B9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B49D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141521" w14:textId="5B3403B2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157B790B" w14:textId="575DFAE7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013, 017, 019</w:t>
            </w:r>
          </w:p>
        </w:tc>
        <w:tc>
          <w:tcPr>
            <w:tcW w:w="1701" w:type="dxa"/>
            <w:vMerge/>
          </w:tcPr>
          <w:p w14:paraId="3CDF5D9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0E367119" w14:textId="77777777" w:rsidTr="00C37FC2">
        <w:tc>
          <w:tcPr>
            <w:tcW w:w="1271" w:type="dxa"/>
            <w:vMerge/>
          </w:tcPr>
          <w:p w14:paraId="6AEF0CC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FCA94EB" w14:textId="6EA3303B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301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9BFFF2B" w14:textId="01E0C05F" w:rsidR="00107B94" w:rsidRPr="00490B58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Bureaux</w:t>
            </w:r>
          </w:p>
        </w:tc>
        <w:tc>
          <w:tcPr>
            <w:tcW w:w="2410" w:type="dxa"/>
          </w:tcPr>
          <w:p w14:paraId="65AD01F1" w14:textId="2C692B79" w:rsidR="00107B94" w:rsidRPr="00490B58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122, 124, 130, 132</w:t>
            </w:r>
          </w:p>
        </w:tc>
        <w:tc>
          <w:tcPr>
            <w:tcW w:w="1701" w:type="dxa"/>
            <w:vMerge w:val="restart"/>
          </w:tcPr>
          <w:p w14:paraId="6D696C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373AD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94DC6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11302D" w14:textId="77777777" w:rsidR="00B22E26" w:rsidRPr="00392932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</w:p>
          <w:p w14:paraId="35A71019" w14:textId="77777777" w:rsidR="00107B94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1287 m2</w:t>
            </w:r>
          </w:p>
          <w:p w14:paraId="393054EA" w14:textId="27266FE2" w:rsidR="00392932" w:rsidRPr="00B22E26" w:rsidRDefault="00490B5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20</w:t>
            </w:r>
            <w:r w:rsid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107B94" w14:paraId="385FB012" w14:textId="77777777" w:rsidTr="00C37FC2">
        <w:tc>
          <w:tcPr>
            <w:tcW w:w="1271" w:type="dxa"/>
            <w:vMerge/>
          </w:tcPr>
          <w:p w14:paraId="599D889F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8F32F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A353ED" w14:textId="5B050A3D" w:rsidR="00107B94" w:rsidRPr="00392932" w:rsidRDefault="00107B94" w:rsidP="008C052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 xml:space="preserve">Salles </w:t>
            </w:r>
            <w:r w:rsidR="008C052C">
              <w:rPr>
                <w:rFonts w:ascii="Century Gothic" w:hAnsi="Century Gothic" w:cs="Arial Narrow"/>
                <w:strike/>
                <w:sz w:val="20"/>
              </w:rPr>
              <w:t>de TP</w:t>
            </w:r>
          </w:p>
        </w:tc>
        <w:tc>
          <w:tcPr>
            <w:tcW w:w="2410" w:type="dxa"/>
          </w:tcPr>
          <w:p w14:paraId="07D759EE" w14:textId="64B3A8B3" w:rsidR="00107B94" w:rsidRPr="00392932" w:rsidRDefault="00107B94" w:rsidP="008C052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106, 106B, 108, 108A,  112, 113, 114, 115,116, 117, 120</w:t>
            </w:r>
          </w:p>
        </w:tc>
        <w:tc>
          <w:tcPr>
            <w:tcW w:w="1701" w:type="dxa"/>
            <w:vMerge/>
          </w:tcPr>
          <w:p w14:paraId="6BA1C717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C052C" w14:paraId="735703D8" w14:textId="77777777" w:rsidTr="00C37FC2">
        <w:tc>
          <w:tcPr>
            <w:tcW w:w="1271" w:type="dxa"/>
            <w:vMerge/>
          </w:tcPr>
          <w:p w14:paraId="732D6F05" w14:textId="77777777" w:rsidR="008C052C" w:rsidRDefault="008C052C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109083B" w14:textId="77777777" w:rsidR="008C052C" w:rsidRDefault="008C052C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28D8B30" w14:textId="2AA33500" w:rsidR="008C052C" w:rsidRPr="00392932" w:rsidRDefault="008C052C" w:rsidP="008C052C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 xml:space="preserve">Salle </w:t>
            </w:r>
            <w:r w:rsidRPr="00392932">
              <w:rPr>
                <w:rFonts w:ascii="Century Gothic" w:hAnsi="Century Gothic" w:cs="Arial Narrow"/>
                <w:strike/>
                <w:sz w:val="20"/>
              </w:rPr>
              <w:t>de classe</w:t>
            </w:r>
          </w:p>
        </w:tc>
        <w:tc>
          <w:tcPr>
            <w:tcW w:w="2410" w:type="dxa"/>
          </w:tcPr>
          <w:p w14:paraId="4B217C6A" w14:textId="66AA2CC1" w:rsidR="008C052C" w:rsidRPr="00392932" w:rsidRDefault="008C052C" w:rsidP="008C052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126</w:t>
            </w:r>
          </w:p>
        </w:tc>
        <w:tc>
          <w:tcPr>
            <w:tcW w:w="1701" w:type="dxa"/>
            <w:vMerge/>
          </w:tcPr>
          <w:p w14:paraId="5EAECF63" w14:textId="77777777" w:rsidR="008C052C" w:rsidRDefault="008C052C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F0FCB58" w14:textId="77777777" w:rsidTr="00C37FC2">
        <w:tc>
          <w:tcPr>
            <w:tcW w:w="1271" w:type="dxa"/>
            <w:vMerge/>
          </w:tcPr>
          <w:p w14:paraId="2FD85C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A6FED1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2E784E3" w14:textId="52066DF7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Amphi Bonnin</w:t>
            </w:r>
          </w:p>
        </w:tc>
        <w:tc>
          <w:tcPr>
            <w:tcW w:w="2410" w:type="dxa"/>
          </w:tcPr>
          <w:p w14:paraId="16E1EA22" w14:textId="224FFC41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110</w:t>
            </w:r>
          </w:p>
        </w:tc>
        <w:tc>
          <w:tcPr>
            <w:tcW w:w="1701" w:type="dxa"/>
            <w:vMerge/>
          </w:tcPr>
          <w:p w14:paraId="73DFE2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2914C35" w14:textId="77777777" w:rsidTr="00C37FC2">
        <w:tc>
          <w:tcPr>
            <w:tcW w:w="1271" w:type="dxa"/>
            <w:vMerge/>
          </w:tcPr>
          <w:p w14:paraId="49F27FF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72460B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9EACC9" w14:textId="576A747A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67577B4D" w14:textId="322EF376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103, 180, 181, 182, 183, 184, 185, 186, 187</w:t>
            </w:r>
          </w:p>
        </w:tc>
        <w:tc>
          <w:tcPr>
            <w:tcW w:w="1701" w:type="dxa"/>
            <w:vMerge/>
          </w:tcPr>
          <w:p w14:paraId="2222227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A2659A" w14:textId="77777777" w:rsidTr="00C37FC2">
        <w:tc>
          <w:tcPr>
            <w:tcW w:w="1271" w:type="dxa"/>
            <w:vMerge/>
          </w:tcPr>
          <w:p w14:paraId="6B25555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247940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F072EB4" w14:textId="521AF696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Escaliers</w:t>
            </w:r>
          </w:p>
        </w:tc>
        <w:tc>
          <w:tcPr>
            <w:tcW w:w="2410" w:type="dxa"/>
          </w:tcPr>
          <w:p w14:paraId="31979EE3" w14:textId="3DFF4350" w:rsidR="00107B94" w:rsidRPr="00392932" w:rsidRDefault="00107B94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190, 191</w:t>
            </w:r>
          </w:p>
        </w:tc>
        <w:tc>
          <w:tcPr>
            <w:tcW w:w="1701" w:type="dxa"/>
            <w:vMerge/>
          </w:tcPr>
          <w:p w14:paraId="20B728B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5584461A" w14:textId="77777777" w:rsidTr="00C37FC2">
        <w:tc>
          <w:tcPr>
            <w:tcW w:w="1271" w:type="dxa"/>
            <w:vMerge/>
          </w:tcPr>
          <w:p w14:paraId="4A208C5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B5368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BF8DC97" w14:textId="46304022" w:rsidR="00107B94" w:rsidRDefault="00BC662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334BA5" w14:textId="0C628B3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170A, 170B, </w:t>
            </w:r>
            <w:r w:rsidRPr="00392932">
              <w:rPr>
                <w:rFonts w:ascii="Century Gothic" w:hAnsi="Century Gothic" w:cs="Arial Narrow"/>
                <w:strike/>
                <w:sz w:val="20"/>
              </w:rPr>
              <w:t>171, 172</w:t>
            </w:r>
          </w:p>
        </w:tc>
        <w:tc>
          <w:tcPr>
            <w:tcW w:w="1701" w:type="dxa"/>
            <w:vMerge/>
          </w:tcPr>
          <w:p w14:paraId="7BE9DB0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C5C0D44" w14:textId="77777777" w:rsidR="00C37FC2" w:rsidRDefault="00C37FC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7561CE" w14:paraId="14B9D713" w14:textId="77777777" w:rsidTr="00C73291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6922319" w14:textId="32F39882" w:rsidR="007561CE" w:rsidRDefault="007561CE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 xml:space="preserve">Secteurs </w:t>
            </w:r>
            <w:r w:rsidR="0051274B">
              <w:rPr>
                <w:rFonts w:ascii="Century Gothic" w:hAnsi="Century Gothic" w:cs="Arial Narrow"/>
                <w:sz w:val="20"/>
              </w:rPr>
              <w:t>l</w:t>
            </w:r>
            <w:r>
              <w:rPr>
                <w:rFonts w:ascii="Century Gothic" w:hAnsi="Century Gothic" w:cs="Arial Narrow"/>
                <w:sz w:val="20"/>
              </w:rPr>
              <w:t>o</w:t>
            </w:r>
            <w:r w:rsidRPr="002B1097">
              <w:rPr>
                <w:rFonts w:ascii="Century Gothic" w:hAnsi="Century Gothic" w:cs="Arial Narrow"/>
                <w:sz w:val="20"/>
              </w:rPr>
              <w:t>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F59632D" w14:textId="6432BBAF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33EA12C" w14:textId="27E9B771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C0032" w14:paraId="05D6202C" w14:textId="77777777" w:rsidTr="00107B94">
        <w:tc>
          <w:tcPr>
            <w:tcW w:w="1271" w:type="dxa"/>
            <w:vMerge w:val="restart"/>
          </w:tcPr>
          <w:p w14:paraId="4297508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E4C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2DEEC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9117CA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73B2A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026C23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CB109F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3BC4EF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7CAF53" w14:textId="2ED95C72" w:rsidR="001C0032" w:rsidRDefault="001C0032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6</w:t>
            </w:r>
          </w:p>
        </w:tc>
        <w:tc>
          <w:tcPr>
            <w:tcW w:w="1843" w:type="dxa"/>
            <w:vMerge w:val="restart"/>
          </w:tcPr>
          <w:p w14:paraId="225ECF35" w14:textId="380678E9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A3FE5BE" w14:textId="6E5134BE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05D7A6B" w14:textId="428A3B6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036, 037, 038, 039, 040, 041, 042, 044, 046, 048, 050</w:t>
            </w:r>
          </w:p>
        </w:tc>
        <w:tc>
          <w:tcPr>
            <w:tcW w:w="1701" w:type="dxa"/>
            <w:vMerge w:val="restart"/>
          </w:tcPr>
          <w:p w14:paraId="152D339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50ED5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78912B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D21D972" w14:textId="77777777" w:rsidR="001C0032" w:rsidRDefault="001C0032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350 m2</w:t>
            </w:r>
          </w:p>
          <w:p w14:paraId="4D2E5740" w14:textId="703735C2" w:rsidR="00392932" w:rsidRPr="00392932" w:rsidRDefault="003929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z w:val="20"/>
              </w:rPr>
              <w:t>335 m2</w:t>
            </w:r>
          </w:p>
        </w:tc>
      </w:tr>
      <w:tr w:rsidR="001C0032" w14:paraId="5BAA0C52" w14:textId="77777777" w:rsidTr="00107B94">
        <w:tc>
          <w:tcPr>
            <w:tcW w:w="1271" w:type="dxa"/>
            <w:vMerge/>
          </w:tcPr>
          <w:p w14:paraId="029CFD5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B0E0A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A66665" w14:textId="4B6BAA80" w:rsidR="001C0032" w:rsidRPr="00392932" w:rsidRDefault="001C0032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29B2FC5F" w14:textId="7070C871" w:rsidR="001C0032" w:rsidRPr="00392932" w:rsidRDefault="001C0032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047</w:t>
            </w:r>
          </w:p>
        </w:tc>
        <w:tc>
          <w:tcPr>
            <w:tcW w:w="1701" w:type="dxa"/>
            <w:vMerge/>
          </w:tcPr>
          <w:p w14:paraId="52888D85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5D397C2A" w14:textId="77777777" w:rsidTr="00107B94">
        <w:tc>
          <w:tcPr>
            <w:tcW w:w="1271" w:type="dxa"/>
            <w:vMerge/>
          </w:tcPr>
          <w:p w14:paraId="25A779E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FD9EF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0C92F98" w14:textId="146FCB6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</w:tcPr>
          <w:p w14:paraId="3133B256" w14:textId="5C90E5E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043</w:t>
            </w:r>
          </w:p>
        </w:tc>
        <w:tc>
          <w:tcPr>
            <w:tcW w:w="1701" w:type="dxa"/>
            <w:vMerge/>
          </w:tcPr>
          <w:p w14:paraId="274D5819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DFC218F" w14:textId="77777777" w:rsidTr="00107B94">
        <w:tc>
          <w:tcPr>
            <w:tcW w:w="1271" w:type="dxa"/>
            <w:vMerge/>
          </w:tcPr>
          <w:p w14:paraId="015D433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E8FE74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276A80C" w14:textId="44628865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6D1995C5" w14:textId="5BCFC283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082, 086</w:t>
            </w:r>
          </w:p>
        </w:tc>
        <w:tc>
          <w:tcPr>
            <w:tcW w:w="1701" w:type="dxa"/>
            <w:vMerge/>
          </w:tcPr>
          <w:p w14:paraId="0993965D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9DC6724" w14:textId="77777777" w:rsidTr="00107B94">
        <w:tc>
          <w:tcPr>
            <w:tcW w:w="1271" w:type="dxa"/>
            <w:vMerge/>
          </w:tcPr>
          <w:p w14:paraId="4CA0587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E6FC93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1863A76" w14:textId="1334AFAB" w:rsidR="001C0032" w:rsidRDefault="00BC662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57D9CA7" w14:textId="7A6E8F4D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073, 074</w:t>
            </w:r>
          </w:p>
        </w:tc>
        <w:tc>
          <w:tcPr>
            <w:tcW w:w="1701" w:type="dxa"/>
            <w:vMerge/>
          </w:tcPr>
          <w:p w14:paraId="6EEFA010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48F53946" w14:textId="77777777" w:rsidTr="00107B94">
        <w:tc>
          <w:tcPr>
            <w:tcW w:w="1271" w:type="dxa"/>
            <w:vMerge/>
          </w:tcPr>
          <w:p w14:paraId="176DCE7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A972F01" w14:textId="26CB253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1C0032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4F32FE6" w14:textId="163A536A" w:rsidR="001C0032" w:rsidRPr="00490B58" w:rsidRDefault="001C0032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Bureaux</w:t>
            </w:r>
          </w:p>
        </w:tc>
        <w:tc>
          <w:tcPr>
            <w:tcW w:w="2410" w:type="dxa"/>
          </w:tcPr>
          <w:p w14:paraId="40817208" w14:textId="336C00DE" w:rsidR="001C0032" w:rsidRPr="00490B58" w:rsidRDefault="001C0032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103C, 111, 111A</w:t>
            </w:r>
            <w:r w:rsidR="0058251B" w:rsidRPr="00490B58">
              <w:rPr>
                <w:rFonts w:ascii="Century Gothic" w:hAnsi="Century Gothic" w:cs="Arial Narrow"/>
                <w:strike/>
                <w:sz w:val="20"/>
              </w:rPr>
              <w:t>, 113</w:t>
            </w:r>
          </w:p>
        </w:tc>
        <w:tc>
          <w:tcPr>
            <w:tcW w:w="1701" w:type="dxa"/>
            <w:vMerge w:val="restart"/>
          </w:tcPr>
          <w:p w14:paraId="5234C5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994289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B5CC6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CB8B54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ADE1998" w14:textId="05B57029" w:rsidR="001C0032" w:rsidRDefault="00353128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trike/>
                <w:sz w:val="20"/>
              </w:rPr>
              <w:t>1003</w:t>
            </w:r>
            <w:r w:rsidR="001C0032"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6ADE0D12" w14:textId="5D4538FE" w:rsidR="00392932" w:rsidRPr="00392932" w:rsidRDefault="00490B5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0</w:t>
            </w:r>
            <w:r w:rsidR="00392932" w:rsidRP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56A556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10070D4" w14:textId="4A7F48D5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1C0032" w14:paraId="5EBF3B52" w14:textId="77777777" w:rsidTr="00107B94">
        <w:tc>
          <w:tcPr>
            <w:tcW w:w="1271" w:type="dxa"/>
            <w:vMerge/>
          </w:tcPr>
          <w:p w14:paraId="02A31E7B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D50550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39A37B" w14:textId="66F31259" w:rsidR="001C0032" w:rsidRPr="00490B58" w:rsidRDefault="001C0032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 xml:space="preserve">Salles de </w:t>
            </w:r>
            <w:r w:rsidR="0058251B" w:rsidRPr="00490B58">
              <w:rPr>
                <w:rFonts w:ascii="Century Gothic" w:hAnsi="Century Gothic" w:cs="Arial Narrow"/>
                <w:strike/>
                <w:sz w:val="20"/>
              </w:rPr>
              <w:t>TP</w:t>
            </w:r>
          </w:p>
        </w:tc>
        <w:tc>
          <w:tcPr>
            <w:tcW w:w="2410" w:type="dxa"/>
          </w:tcPr>
          <w:p w14:paraId="3F419939" w14:textId="5CE8BDA2" w:rsidR="001C0032" w:rsidRPr="00490B58" w:rsidRDefault="0058251B" w:rsidP="00107B94">
            <w:pPr>
              <w:rPr>
                <w:rFonts w:ascii="Century Gothic" w:hAnsi="Century Gothic" w:cs="ADLaM Display"/>
                <w:strike/>
                <w:sz w:val="20"/>
              </w:rPr>
            </w:pPr>
            <w:r w:rsidRPr="00490B58">
              <w:rPr>
                <w:rFonts w:ascii="Century Gothic" w:hAnsi="Century Gothic" w:cs="ADLaM Display"/>
                <w:strike/>
                <w:color w:val="000000"/>
                <w:sz w:val="20"/>
                <w:lang w:eastAsia="fr-FR"/>
              </w:rPr>
              <w:t>100, 101, 103, 103B, 104, 105, 105A, 106, 109, 112, 115, 117</w:t>
            </w:r>
          </w:p>
        </w:tc>
        <w:tc>
          <w:tcPr>
            <w:tcW w:w="1701" w:type="dxa"/>
            <w:vMerge/>
          </w:tcPr>
          <w:p w14:paraId="529FFD24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58251B" w14:paraId="25766A74" w14:textId="77777777" w:rsidTr="00107B94">
        <w:tc>
          <w:tcPr>
            <w:tcW w:w="1271" w:type="dxa"/>
            <w:vMerge/>
          </w:tcPr>
          <w:p w14:paraId="1FB752C3" w14:textId="77777777" w:rsidR="0058251B" w:rsidRDefault="0058251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6EED8EE" w14:textId="77777777" w:rsidR="0058251B" w:rsidRDefault="0058251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405175A" w14:textId="39F281A4" w:rsidR="0058251B" w:rsidRPr="00490B58" w:rsidRDefault="0058251B" w:rsidP="00107B9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Salle de classe</w:t>
            </w:r>
          </w:p>
        </w:tc>
        <w:tc>
          <w:tcPr>
            <w:tcW w:w="2410" w:type="dxa"/>
          </w:tcPr>
          <w:p w14:paraId="725D98F5" w14:textId="1B2E6758" w:rsidR="0058251B" w:rsidRPr="00490B58" w:rsidRDefault="0058251B" w:rsidP="00107B94">
            <w:pPr>
              <w:rPr>
                <w:rFonts w:ascii="Century Gothic" w:hAnsi="Century Gothic" w:cs="ADLaM Display"/>
                <w:strike/>
                <w:color w:val="000000"/>
                <w:sz w:val="20"/>
                <w:lang w:eastAsia="fr-FR"/>
              </w:rPr>
            </w:pPr>
            <w:r w:rsidRPr="00490B58">
              <w:rPr>
                <w:rFonts w:ascii="Century Gothic" w:hAnsi="Century Gothic" w:cs="ADLaM Display"/>
                <w:strike/>
                <w:color w:val="000000"/>
                <w:sz w:val="20"/>
                <w:lang w:eastAsia="fr-FR"/>
              </w:rPr>
              <w:t>102</w:t>
            </w:r>
          </w:p>
        </w:tc>
        <w:tc>
          <w:tcPr>
            <w:tcW w:w="1701" w:type="dxa"/>
            <w:vMerge/>
          </w:tcPr>
          <w:p w14:paraId="0BC1D0DD" w14:textId="77777777" w:rsidR="0058251B" w:rsidRDefault="0058251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58251B" w14:paraId="0C093D3C" w14:textId="77777777" w:rsidTr="00107B94">
        <w:tc>
          <w:tcPr>
            <w:tcW w:w="1271" w:type="dxa"/>
            <w:vMerge/>
          </w:tcPr>
          <w:p w14:paraId="0673361C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CEF7710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9B75EB4" w14:textId="4CFB0945" w:rsidR="0058251B" w:rsidRPr="00490B58" w:rsidRDefault="0058251B" w:rsidP="0058251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6AB8FA93" w14:textId="559F7C33" w:rsidR="0058251B" w:rsidRPr="00490B58" w:rsidRDefault="0058251B" w:rsidP="0058251B">
            <w:pPr>
              <w:rPr>
                <w:rFonts w:ascii="Century Gothic" w:hAnsi="Century Gothic" w:cs="ADLaM Display"/>
                <w:strike/>
                <w:color w:val="000000"/>
                <w:sz w:val="20"/>
                <w:lang w:eastAsia="fr-FR"/>
              </w:rPr>
            </w:pPr>
            <w:r w:rsidRPr="00490B58">
              <w:rPr>
                <w:rFonts w:ascii="Century Gothic" w:hAnsi="Century Gothic" w:cs="ADLaM Display"/>
                <w:strike/>
                <w:color w:val="000000"/>
                <w:sz w:val="20"/>
                <w:lang w:eastAsia="fr-FR"/>
              </w:rPr>
              <w:t>103A, 107, 107A, 108, 108A et 108B (ou 110)</w:t>
            </w:r>
          </w:p>
        </w:tc>
        <w:tc>
          <w:tcPr>
            <w:tcW w:w="1701" w:type="dxa"/>
            <w:vMerge/>
          </w:tcPr>
          <w:p w14:paraId="5571DBC7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58251B" w14:paraId="44024633" w14:textId="77777777" w:rsidTr="00107B94">
        <w:tc>
          <w:tcPr>
            <w:tcW w:w="1271" w:type="dxa"/>
            <w:vMerge/>
          </w:tcPr>
          <w:p w14:paraId="6953B28C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AF58511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7FEBFB5" w14:textId="39DE9947" w:rsidR="0058251B" w:rsidRPr="00490B58" w:rsidRDefault="0058251B" w:rsidP="0058251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Circulations</w:t>
            </w:r>
          </w:p>
        </w:tc>
        <w:tc>
          <w:tcPr>
            <w:tcW w:w="2410" w:type="dxa"/>
          </w:tcPr>
          <w:p w14:paraId="130D5720" w14:textId="4FDE8D6E" w:rsidR="0058251B" w:rsidRPr="00490B58" w:rsidRDefault="0058251B" w:rsidP="0058251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180, 181</w:t>
            </w:r>
          </w:p>
        </w:tc>
        <w:tc>
          <w:tcPr>
            <w:tcW w:w="1701" w:type="dxa"/>
            <w:vMerge/>
          </w:tcPr>
          <w:p w14:paraId="01D42E56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58251B" w14:paraId="48CEFF0F" w14:textId="77777777" w:rsidTr="00107B94">
        <w:tc>
          <w:tcPr>
            <w:tcW w:w="1271" w:type="dxa"/>
            <w:vMerge/>
          </w:tcPr>
          <w:p w14:paraId="264BEBC5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A0BBDC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653B1DA" w14:textId="3548325B" w:rsidR="0058251B" w:rsidRPr="00490B58" w:rsidRDefault="00BC6622" w:rsidP="0058251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3DAC43F" w14:textId="69C3726B" w:rsidR="0058251B" w:rsidRPr="00490B58" w:rsidRDefault="0058251B" w:rsidP="0058251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490B58">
              <w:rPr>
                <w:rFonts w:ascii="Century Gothic" w:hAnsi="Century Gothic" w:cs="Arial Narrow"/>
                <w:strike/>
                <w:sz w:val="20"/>
              </w:rPr>
              <w:t>170, 171, 172,173</w:t>
            </w:r>
          </w:p>
        </w:tc>
        <w:tc>
          <w:tcPr>
            <w:tcW w:w="1701" w:type="dxa"/>
            <w:vMerge/>
          </w:tcPr>
          <w:p w14:paraId="3AA78CBD" w14:textId="77777777" w:rsidR="0058251B" w:rsidRDefault="0058251B" w:rsidP="0058251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7963F43" w14:textId="77777777" w:rsidR="00107B94" w:rsidRDefault="00107B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8B5303" w14:paraId="6FFE24EA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3DC0DE1" w14:textId="7D2139EC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C0D43D6" w14:textId="7EB806CB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3F02D14" w14:textId="74E9A7E2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8B5303" w14:paraId="1F607070" w14:textId="77777777" w:rsidTr="008B5303">
        <w:tc>
          <w:tcPr>
            <w:tcW w:w="1271" w:type="dxa"/>
            <w:vMerge w:val="restart"/>
          </w:tcPr>
          <w:p w14:paraId="369D4AA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1CADE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6B9001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93E8C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80DC68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26076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F9D2FF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681D6C" w14:textId="2C5D5F20" w:rsidR="00B22E26" w:rsidRDefault="00353128" w:rsidP="0035312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7</w:t>
            </w:r>
          </w:p>
          <w:p w14:paraId="7E651F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C98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004F5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FD0BB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2B17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EF027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2400F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E98ED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05170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FEA02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875D35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8F060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F04E0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DB1E3F" w14:textId="4FE6D7C4" w:rsidR="008B5303" w:rsidRDefault="008B5303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7</w:t>
            </w:r>
          </w:p>
        </w:tc>
        <w:tc>
          <w:tcPr>
            <w:tcW w:w="1843" w:type="dxa"/>
            <w:vMerge w:val="restart"/>
          </w:tcPr>
          <w:p w14:paraId="08240678" w14:textId="0DF8A793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6918EA2E" w14:textId="53CC25E5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BDCD693" w14:textId="4B269D81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002, 004, 019, 020, 021, 022</w:t>
            </w:r>
          </w:p>
        </w:tc>
        <w:tc>
          <w:tcPr>
            <w:tcW w:w="1701" w:type="dxa"/>
            <w:vMerge w:val="restart"/>
          </w:tcPr>
          <w:p w14:paraId="5BCF20F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E4178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7863D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CDE0A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C69142" w14:textId="73F0CFDF" w:rsidR="008B5303" w:rsidRDefault="00353128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trike/>
                <w:sz w:val="20"/>
              </w:rPr>
              <w:t>756</w:t>
            </w:r>
            <w:r w:rsidR="008B5303"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1C259EF8" w14:textId="2755623D" w:rsidR="00392932" w:rsidRDefault="00437D9A" w:rsidP="00437D9A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       738</w:t>
            </w:r>
            <w:r w:rsidR="00392932" w:rsidRP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7F60B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20CCDF" w14:textId="3196DA9E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8B5303" w14:paraId="150E9D89" w14:textId="77777777" w:rsidTr="008B5303">
        <w:tc>
          <w:tcPr>
            <w:tcW w:w="1271" w:type="dxa"/>
            <w:vMerge/>
          </w:tcPr>
          <w:p w14:paraId="51C641F7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DDD934C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689A08" w14:textId="39C4B1B9" w:rsidR="008B5303" w:rsidRPr="00582025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 w:rsidRPr="00582025">
              <w:rPr>
                <w:rFonts w:ascii="Century Gothic" w:hAnsi="Century Gothic" w:cs="Arial Narrow"/>
                <w:sz w:val="20"/>
              </w:rPr>
              <w:t xml:space="preserve">Salles de </w:t>
            </w:r>
            <w:r w:rsidR="00582025" w:rsidRPr="00582025">
              <w:rPr>
                <w:rFonts w:ascii="Century Gothic" w:hAnsi="Century Gothic" w:cs="Arial Narrow"/>
                <w:sz w:val="20"/>
              </w:rPr>
              <w:t>manipulation</w:t>
            </w:r>
          </w:p>
        </w:tc>
        <w:tc>
          <w:tcPr>
            <w:tcW w:w="2410" w:type="dxa"/>
          </w:tcPr>
          <w:p w14:paraId="5FEA136D" w14:textId="0DBF3A56" w:rsidR="008B5303" w:rsidRPr="00582025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 w:rsidRPr="00582025">
              <w:rPr>
                <w:rFonts w:ascii="Century Gothic" w:hAnsi="Century Gothic" w:cs="Arial Narrow"/>
                <w:sz w:val="20"/>
              </w:rPr>
              <w:t xml:space="preserve">001, </w:t>
            </w:r>
            <w:r w:rsidR="00582025" w:rsidRPr="00582025">
              <w:rPr>
                <w:rFonts w:ascii="Century Gothic" w:hAnsi="Century Gothic" w:cs="Arial Narrow"/>
                <w:sz w:val="20"/>
              </w:rPr>
              <w:t xml:space="preserve">001A, 001B, </w:t>
            </w:r>
            <w:r w:rsidRPr="00582025">
              <w:rPr>
                <w:rFonts w:ascii="Century Gothic" w:hAnsi="Century Gothic" w:cs="Arial Narrow"/>
                <w:sz w:val="20"/>
              </w:rPr>
              <w:t>006, 006A, 018, 025</w:t>
            </w:r>
          </w:p>
        </w:tc>
        <w:tc>
          <w:tcPr>
            <w:tcW w:w="1701" w:type="dxa"/>
            <w:vMerge/>
          </w:tcPr>
          <w:p w14:paraId="31F8137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6FC38FAB" w14:textId="77777777" w:rsidTr="008B5303">
        <w:tc>
          <w:tcPr>
            <w:tcW w:w="1271" w:type="dxa"/>
            <w:vMerge/>
          </w:tcPr>
          <w:p w14:paraId="6CBE4F2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F0A3A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9C40960" w14:textId="5B64EF0C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30A88670" w14:textId="2DE33220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 w:rsidRPr="00437D9A">
              <w:rPr>
                <w:rFonts w:ascii="Century Gothic" w:hAnsi="Century Gothic" w:cs="Arial Narrow"/>
                <w:strike/>
                <w:sz w:val="20"/>
              </w:rPr>
              <w:t>060</w:t>
            </w:r>
            <w:r>
              <w:rPr>
                <w:rFonts w:ascii="Century Gothic" w:hAnsi="Century Gothic" w:cs="Arial Narrow"/>
                <w:sz w:val="20"/>
              </w:rPr>
              <w:t>, 080, 081, 082, 085, 086, 088</w:t>
            </w:r>
          </w:p>
        </w:tc>
        <w:tc>
          <w:tcPr>
            <w:tcW w:w="1701" w:type="dxa"/>
            <w:vMerge/>
          </w:tcPr>
          <w:p w14:paraId="4C3A330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00059D73" w14:textId="77777777" w:rsidTr="008B5303">
        <w:tc>
          <w:tcPr>
            <w:tcW w:w="1271" w:type="dxa"/>
            <w:vMerge/>
          </w:tcPr>
          <w:p w14:paraId="3C6B78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20BD66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2DC667" w14:textId="7C251915" w:rsidR="008B5303" w:rsidRPr="00392932" w:rsidRDefault="008B5303" w:rsidP="008B5303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Loca</w:t>
            </w:r>
            <w:r w:rsidR="00582025">
              <w:rPr>
                <w:rFonts w:ascii="Century Gothic" w:hAnsi="Century Gothic" w:cs="Arial Narrow"/>
                <w:strike/>
                <w:sz w:val="20"/>
              </w:rPr>
              <w:t>l</w:t>
            </w:r>
            <w:r w:rsidRPr="00392932">
              <w:rPr>
                <w:rFonts w:ascii="Century Gothic" w:hAnsi="Century Gothic" w:cs="Arial Narrow"/>
                <w:strike/>
                <w:sz w:val="20"/>
              </w:rPr>
              <w:t xml:space="preserve"> à faible occupation</w:t>
            </w:r>
          </w:p>
        </w:tc>
        <w:tc>
          <w:tcPr>
            <w:tcW w:w="2410" w:type="dxa"/>
          </w:tcPr>
          <w:p w14:paraId="462116BE" w14:textId="22FAE210" w:rsidR="008B5303" w:rsidRPr="00392932" w:rsidRDefault="006916A7" w:rsidP="008B5303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008</w:t>
            </w:r>
          </w:p>
        </w:tc>
        <w:tc>
          <w:tcPr>
            <w:tcW w:w="1701" w:type="dxa"/>
            <w:vMerge/>
          </w:tcPr>
          <w:p w14:paraId="7E723FC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700DCB98" w14:textId="77777777" w:rsidTr="008B5303">
        <w:tc>
          <w:tcPr>
            <w:tcW w:w="1271" w:type="dxa"/>
            <w:vMerge/>
          </w:tcPr>
          <w:p w14:paraId="7275E47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FCAC96E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19E4FB7" w14:textId="50C46EC3" w:rsidR="008B5303" w:rsidRDefault="00BC6622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8B5303">
              <w:rPr>
                <w:rFonts w:ascii="Century Gothic" w:hAnsi="Century Gothic" w:cs="Arial Narrow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0164CF4A" w14:textId="4E4F50F3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1370F904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2C198D9B" w14:textId="77777777" w:rsidTr="008B5303">
        <w:tc>
          <w:tcPr>
            <w:tcW w:w="1271" w:type="dxa"/>
            <w:vMerge/>
          </w:tcPr>
          <w:p w14:paraId="5C4873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51EE5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F2D6E" w14:textId="09393951" w:rsidR="008B5303" w:rsidRDefault="00BB566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00EA090" w14:textId="5EB4528D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090, 091, 092</w:t>
            </w:r>
          </w:p>
        </w:tc>
        <w:tc>
          <w:tcPr>
            <w:tcW w:w="1701" w:type="dxa"/>
            <w:vMerge/>
          </w:tcPr>
          <w:p w14:paraId="2C3298B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31BAA27" w14:textId="77777777" w:rsidTr="008B5303">
        <w:tc>
          <w:tcPr>
            <w:tcW w:w="1271" w:type="dxa"/>
            <w:vMerge/>
          </w:tcPr>
          <w:p w14:paraId="6B5A471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0165A6F5" w14:textId="642EE1A0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8B5303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3C2ACA4" w14:textId="432E464F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3A34E794" w14:textId="04DC58A7" w:rsidR="006916A7" w:rsidRPr="006916A7" w:rsidRDefault="006916A7" w:rsidP="006916A7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103A, 103B, 103C, 104, 106, 108, 111, 111A, 113, 113A, 114, 115, 115A, 117, 117A, 125, 125A, 126, 127, 127A, 129, 129A, 130, 132, 136A, 136B, 136C, 137, 138, 139, 141, 142</w:t>
            </w:r>
          </w:p>
          <w:p w14:paraId="4E65ECCA" w14:textId="77777777" w:rsidR="008B5303" w:rsidRPr="006916A7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701" w:type="dxa"/>
            <w:vMerge w:val="restart"/>
          </w:tcPr>
          <w:p w14:paraId="67D13C4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804DE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B879AC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964A46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D3DFA1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A275C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66BE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49F675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B01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C55F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EBB88E3" w14:textId="5188AB45" w:rsidR="008B5303" w:rsidRDefault="008B5303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lastRenderedPageBreak/>
              <w:t>1</w:t>
            </w:r>
            <w:r w:rsidR="00A87252">
              <w:rPr>
                <w:rFonts w:ascii="Century Gothic" w:hAnsi="Century Gothic" w:cs="Arial Narrow"/>
                <w:b/>
                <w:bCs/>
                <w:strike/>
                <w:sz w:val="20"/>
              </w:rPr>
              <w:t>574</w:t>
            </w: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61EF2DF3" w14:textId="52009E30" w:rsidR="00392932" w:rsidRDefault="00334E47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10</w:t>
            </w:r>
            <w:r w:rsidR="00095E25">
              <w:rPr>
                <w:rFonts w:ascii="Century Gothic" w:hAnsi="Century Gothic" w:cs="Arial Narrow"/>
                <w:b/>
                <w:bCs/>
                <w:sz w:val="20"/>
              </w:rPr>
              <w:t>67</w:t>
            </w:r>
            <w:r w:rsidR="00392932" w:rsidRP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3739E53A" w14:textId="18DB38AB" w:rsidR="00392932" w:rsidRPr="00392932" w:rsidRDefault="003929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8B5303" w14:paraId="1C0CCD65" w14:textId="77777777" w:rsidTr="008B5303">
        <w:tc>
          <w:tcPr>
            <w:tcW w:w="1271" w:type="dxa"/>
            <w:vMerge/>
          </w:tcPr>
          <w:p w14:paraId="175B69F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FD13BB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EAAF19" w14:textId="3E5BA55E" w:rsidR="008B5303" w:rsidRP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  <w:r w:rsidRPr="00334E47"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</w:tcPr>
          <w:p w14:paraId="394C1478" w14:textId="46497F99" w:rsidR="008B5303" w:rsidRP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  <w:r w:rsidRPr="00334E4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701" w:type="dxa"/>
            <w:vMerge/>
          </w:tcPr>
          <w:p w14:paraId="36BA16E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34E47" w14:paraId="2129BE82" w14:textId="77777777" w:rsidTr="008B5303">
        <w:tc>
          <w:tcPr>
            <w:tcW w:w="1271" w:type="dxa"/>
            <w:vMerge/>
          </w:tcPr>
          <w:p w14:paraId="169E0628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75EF6C9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12E5716" w14:textId="16C13D43" w:rsidR="00334E47" w:rsidRPr="00392932" w:rsidRDefault="00334E47" w:rsidP="008B5303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09CFA736" w14:textId="61BD2B88" w:rsidR="00334E47" w:rsidRPr="00392932" w:rsidRDefault="00334E47" w:rsidP="008B5303">
            <w:pP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</w:pP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101,</w:t>
            </w:r>
            <w: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 xml:space="preserve"> </w:t>
            </w: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110A, 116, 118, 120, 121, 122A, 123, 134</w:t>
            </w:r>
          </w:p>
        </w:tc>
        <w:tc>
          <w:tcPr>
            <w:tcW w:w="1701" w:type="dxa"/>
            <w:vMerge/>
          </w:tcPr>
          <w:p w14:paraId="7E4E6947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34E47" w14:paraId="5034A11B" w14:textId="77777777" w:rsidTr="008B5303">
        <w:tc>
          <w:tcPr>
            <w:tcW w:w="1271" w:type="dxa"/>
            <w:vMerge/>
          </w:tcPr>
          <w:p w14:paraId="75BF0681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C696A1D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18C010" w14:textId="4E1C9F7C" w:rsidR="00334E47" w:rsidRP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  <w:r w:rsidRPr="00334E47"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</w:tcPr>
          <w:p w14:paraId="578D045F" w14:textId="1CFAE550" w:rsidR="00334E47" w:rsidRPr="00334E47" w:rsidRDefault="00334E47" w:rsidP="008B530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334E4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105, 109</w:t>
            </w:r>
          </w:p>
        </w:tc>
        <w:tc>
          <w:tcPr>
            <w:tcW w:w="1701" w:type="dxa"/>
            <w:vMerge/>
          </w:tcPr>
          <w:p w14:paraId="57ED9331" w14:textId="77777777" w:rsidR="00334E47" w:rsidRDefault="00334E47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B788D20" w14:textId="77777777" w:rsidTr="008B5303">
        <w:tc>
          <w:tcPr>
            <w:tcW w:w="1271" w:type="dxa"/>
            <w:vMerge/>
          </w:tcPr>
          <w:p w14:paraId="323067B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608CBE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A8220C7" w14:textId="467DD7BA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D3021F3" w14:textId="680FD2A8" w:rsidR="008B5303" w:rsidRPr="004F5BF0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189B, 189, 188, 182, 184,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122, 136, 186, 183, 103,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185, 181, 180, 180A, 181A</w:t>
            </w:r>
          </w:p>
        </w:tc>
        <w:tc>
          <w:tcPr>
            <w:tcW w:w="1701" w:type="dxa"/>
            <w:vMerge/>
          </w:tcPr>
          <w:p w14:paraId="0A932ED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7B2BF5A0" w14:textId="77777777" w:rsidTr="00C73291">
        <w:tc>
          <w:tcPr>
            <w:tcW w:w="1271" w:type="dxa"/>
            <w:vMerge/>
          </w:tcPr>
          <w:p w14:paraId="6ACAE61B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EA7FB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324428" w14:textId="3F5075D5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2A6D809C" w14:textId="56AEC192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110, 112, 114, 116A, 124</w:t>
            </w:r>
            <w:r w:rsidR="00485281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, 128</w:t>
            </w:r>
          </w:p>
        </w:tc>
        <w:tc>
          <w:tcPr>
            <w:tcW w:w="1701" w:type="dxa"/>
            <w:vMerge/>
          </w:tcPr>
          <w:p w14:paraId="45EB9E7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6F0F1D47" w14:textId="77777777" w:rsidTr="00C73291">
        <w:tc>
          <w:tcPr>
            <w:tcW w:w="1271" w:type="dxa"/>
            <w:vMerge/>
          </w:tcPr>
          <w:p w14:paraId="607B019F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9FA0C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8BA8484" w14:textId="3CA52930" w:rsidR="006916A7" w:rsidRDefault="00BC6622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667A7F29" w14:textId="50E50C02" w:rsidR="006916A7" w:rsidRPr="004F5BF0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170, 171, 172, 173, 174</w:t>
            </w:r>
          </w:p>
        </w:tc>
        <w:tc>
          <w:tcPr>
            <w:tcW w:w="1701" w:type="dxa"/>
            <w:vMerge/>
          </w:tcPr>
          <w:p w14:paraId="046D457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2450ACAB" w14:textId="77777777" w:rsidTr="00C73291">
        <w:tc>
          <w:tcPr>
            <w:tcW w:w="1271" w:type="dxa"/>
            <w:vMerge/>
          </w:tcPr>
          <w:p w14:paraId="31E32355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CF352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53687EF" w14:textId="5BBFFE32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0809BE5C" w14:textId="5A685698" w:rsidR="006916A7" w:rsidRPr="004F5BF0" w:rsidRDefault="004F5BF0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192, 191, 190</w:t>
            </w:r>
          </w:p>
        </w:tc>
        <w:tc>
          <w:tcPr>
            <w:tcW w:w="1701" w:type="dxa"/>
            <w:vMerge/>
          </w:tcPr>
          <w:p w14:paraId="78D87D6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E05D7DE" w14:textId="77777777" w:rsidTr="008B5303">
        <w:tc>
          <w:tcPr>
            <w:tcW w:w="1271" w:type="dxa"/>
            <w:vMerge/>
          </w:tcPr>
          <w:p w14:paraId="45FCEF8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37D7B2A" w14:textId="3EE59F09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2è étage</w:t>
            </w:r>
          </w:p>
        </w:tc>
        <w:tc>
          <w:tcPr>
            <w:tcW w:w="2268" w:type="dxa"/>
          </w:tcPr>
          <w:p w14:paraId="4FEAB66D" w14:textId="2F9685B8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Amphi</w:t>
            </w:r>
          </w:p>
        </w:tc>
        <w:tc>
          <w:tcPr>
            <w:tcW w:w="2410" w:type="dxa"/>
          </w:tcPr>
          <w:p w14:paraId="7A6547F7" w14:textId="2E093B53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200</w:t>
            </w:r>
          </w:p>
        </w:tc>
        <w:tc>
          <w:tcPr>
            <w:tcW w:w="1701" w:type="dxa"/>
            <w:vMerge w:val="restart"/>
          </w:tcPr>
          <w:p w14:paraId="2FF6EE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E195542" w14:textId="6CE889AF" w:rsidR="006916A7" w:rsidRDefault="006916A7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215 m2</w:t>
            </w:r>
          </w:p>
          <w:p w14:paraId="43D98D6D" w14:textId="4F1FB9A4" w:rsidR="00392932" w:rsidRPr="00392932" w:rsidRDefault="003929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z w:val="20"/>
              </w:rPr>
              <w:t>0 m2</w:t>
            </w:r>
          </w:p>
          <w:p w14:paraId="1A86BCCE" w14:textId="764B15A0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6916A7" w14:paraId="4DB3910C" w14:textId="77777777" w:rsidTr="008B5303">
        <w:tc>
          <w:tcPr>
            <w:tcW w:w="1271" w:type="dxa"/>
            <w:vMerge/>
          </w:tcPr>
          <w:p w14:paraId="01373FDC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F999717" w14:textId="77777777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024621BB" w14:textId="0E955FEC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Circulation</w:t>
            </w:r>
          </w:p>
        </w:tc>
        <w:tc>
          <w:tcPr>
            <w:tcW w:w="2410" w:type="dxa"/>
          </w:tcPr>
          <w:p w14:paraId="5788AFBD" w14:textId="4E7263DD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280</w:t>
            </w:r>
          </w:p>
        </w:tc>
        <w:tc>
          <w:tcPr>
            <w:tcW w:w="1701" w:type="dxa"/>
            <w:vMerge/>
          </w:tcPr>
          <w:p w14:paraId="31CAD75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1B51F014" w14:textId="77777777" w:rsidTr="008B5303">
        <w:tc>
          <w:tcPr>
            <w:tcW w:w="1271" w:type="dxa"/>
            <w:vMerge/>
          </w:tcPr>
          <w:p w14:paraId="7CD069E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7B9603" w14:textId="77777777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3A36DBDD" w14:textId="10E7CEF7" w:rsidR="006916A7" w:rsidRPr="00392932" w:rsidRDefault="00BC6622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9D80E7" w14:textId="6ED30FD9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270</w:t>
            </w:r>
          </w:p>
        </w:tc>
        <w:tc>
          <w:tcPr>
            <w:tcW w:w="1701" w:type="dxa"/>
            <w:vMerge/>
          </w:tcPr>
          <w:p w14:paraId="6667130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4213E55" w14:textId="77777777" w:rsidTr="008B5303">
        <w:tc>
          <w:tcPr>
            <w:tcW w:w="1271" w:type="dxa"/>
            <w:vMerge/>
          </w:tcPr>
          <w:p w14:paraId="3173DE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27AC32" w14:textId="77777777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</w:p>
        </w:tc>
        <w:tc>
          <w:tcPr>
            <w:tcW w:w="2268" w:type="dxa"/>
          </w:tcPr>
          <w:p w14:paraId="1E05DC66" w14:textId="59DB6502" w:rsidR="006916A7" w:rsidRPr="00392932" w:rsidRDefault="00392932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Escalier</w:t>
            </w:r>
          </w:p>
        </w:tc>
        <w:tc>
          <w:tcPr>
            <w:tcW w:w="2410" w:type="dxa"/>
          </w:tcPr>
          <w:p w14:paraId="61E4ED8D" w14:textId="2363B1DB" w:rsidR="006916A7" w:rsidRPr="00392932" w:rsidRDefault="006916A7" w:rsidP="006916A7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290</w:t>
            </w:r>
          </w:p>
        </w:tc>
        <w:tc>
          <w:tcPr>
            <w:tcW w:w="1701" w:type="dxa"/>
            <w:vMerge/>
          </w:tcPr>
          <w:p w14:paraId="267A126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A7F2F5F" w14:textId="77777777" w:rsidR="008B5303" w:rsidRDefault="008B530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23"/>
        <w:gridCol w:w="1665"/>
        <w:gridCol w:w="3043"/>
        <w:gridCol w:w="2050"/>
        <w:gridCol w:w="1512"/>
      </w:tblGrid>
      <w:tr w:rsidR="00DC2F64" w14:paraId="628AD2C0" w14:textId="77777777" w:rsidTr="0039273C">
        <w:tc>
          <w:tcPr>
            <w:tcW w:w="5931" w:type="dxa"/>
            <w:gridSpan w:val="3"/>
            <w:shd w:val="clear" w:color="auto" w:fill="BFBFBF" w:themeFill="background1" w:themeFillShade="BF"/>
          </w:tcPr>
          <w:p w14:paraId="6611E7ED" w14:textId="2CC6EB6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050" w:type="dxa"/>
            <w:shd w:val="clear" w:color="auto" w:fill="BFBFBF" w:themeFill="background1" w:themeFillShade="BF"/>
          </w:tcPr>
          <w:p w14:paraId="57FB4D6E" w14:textId="6641C08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5ED66919" w14:textId="038413C0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C2F64" w14:paraId="2844FBBE" w14:textId="77777777" w:rsidTr="0039273C">
        <w:tc>
          <w:tcPr>
            <w:tcW w:w="1223" w:type="dxa"/>
            <w:vMerge w:val="restart"/>
          </w:tcPr>
          <w:p w14:paraId="42FE44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C0C4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443373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29BBA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E36272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31D3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D0E6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5F92B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8A849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C544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C251F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C3F475" w14:textId="1BD4BF79" w:rsidR="00DC2F64" w:rsidRDefault="00DC2F6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9</w:t>
            </w:r>
          </w:p>
        </w:tc>
        <w:tc>
          <w:tcPr>
            <w:tcW w:w="1665" w:type="dxa"/>
            <w:vMerge w:val="restart"/>
          </w:tcPr>
          <w:p w14:paraId="3285E4C7" w14:textId="1EE0082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3043" w:type="dxa"/>
          </w:tcPr>
          <w:p w14:paraId="55A66994" w14:textId="6F6F6A6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050" w:type="dxa"/>
            <w:vAlign w:val="bottom"/>
          </w:tcPr>
          <w:p w14:paraId="6C2D47F3" w14:textId="06AB20F9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015A, 015B, 015C, 015D</w:t>
            </w:r>
          </w:p>
        </w:tc>
        <w:tc>
          <w:tcPr>
            <w:tcW w:w="1512" w:type="dxa"/>
            <w:vMerge w:val="restart"/>
          </w:tcPr>
          <w:p w14:paraId="5E98DBB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3DAAE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E8C50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AD3D864" w14:textId="7FEDAC27" w:rsidR="00DC2F64" w:rsidRDefault="00353128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trike/>
                <w:sz w:val="20"/>
              </w:rPr>
              <w:t>521</w:t>
            </w:r>
            <w:r w:rsidR="00DC2F64"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202E38C7" w14:textId="6D769579" w:rsidR="00392932" w:rsidRPr="00392932" w:rsidRDefault="004B1F4B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461 </w:t>
            </w:r>
            <w:r w:rsidR="00392932" w:rsidRPr="00392932">
              <w:rPr>
                <w:rFonts w:ascii="Century Gothic" w:hAnsi="Century Gothic" w:cs="Arial Narrow"/>
                <w:b/>
                <w:bCs/>
                <w:sz w:val="20"/>
              </w:rPr>
              <w:t>m2</w:t>
            </w:r>
          </w:p>
        </w:tc>
      </w:tr>
      <w:tr w:rsidR="00DC2F64" w14:paraId="15CE4E79" w14:textId="77777777" w:rsidTr="0039273C">
        <w:tc>
          <w:tcPr>
            <w:tcW w:w="1223" w:type="dxa"/>
            <w:vMerge/>
          </w:tcPr>
          <w:p w14:paraId="797A6C81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68A191D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1963C9A2" w14:textId="4129398B" w:rsidR="00DC2F64" w:rsidRPr="00392932" w:rsidRDefault="00DC2F64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 xml:space="preserve">Salle de </w:t>
            </w:r>
            <w:r w:rsidR="00226EE8">
              <w:rPr>
                <w:rFonts w:ascii="Century Gothic" w:hAnsi="Century Gothic" w:cs="Arial Narrow"/>
                <w:strike/>
                <w:sz w:val="20"/>
              </w:rPr>
              <w:t>TP</w:t>
            </w:r>
          </w:p>
        </w:tc>
        <w:tc>
          <w:tcPr>
            <w:tcW w:w="2050" w:type="dxa"/>
            <w:vAlign w:val="bottom"/>
          </w:tcPr>
          <w:p w14:paraId="243B0300" w14:textId="6E1CB17E" w:rsidR="00DC2F64" w:rsidRPr="00392932" w:rsidRDefault="00DC2F64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019</w:t>
            </w:r>
          </w:p>
        </w:tc>
        <w:tc>
          <w:tcPr>
            <w:tcW w:w="1512" w:type="dxa"/>
            <w:vMerge/>
          </w:tcPr>
          <w:p w14:paraId="06EEE4DB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1895F417" w14:textId="77777777" w:rsidTr="0039273C">
        <w:tc>
          <w:tcPr>
            <w:tcW w:w="1223" w:type="dxa"/>
            <w:vMerge/>
          </w:tcPr>
          <w:p w14:paraId="26A5322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2A82C75C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7626D42F" w14:textId="21BDFC4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050" w:type="dxa"/>
            <w:vAlign w:val="bottom"/>
          </w:tcPr>
          <w:p w14:paraId="4AA6FF04" w14:textId="39AF0ED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087, 088, 085A, 086, 085,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082, 084, 083, 081, 080, 015</w:t>
            </w:r>
          </w:p>
        </w:tc>
        <w:tc>
          <w:tcPr>
            <w:tcW w:w="1512" w:type="dxa"/>
            <w:vMerge/>
          </w:tcPr>
          <w:p w14:paraId="039224AF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2E0ED7DF" w14:textId="77777777" w:rsidTr="0039273C">
        <w:tc>
          <w:tcPr>
            <w:tcW w:w="1223" w:type="dxa"/>
            <w:vMerge/>
          </w:tcPr>
          <w:p w14:paraId="4BC1D7C4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667F69F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11235C7" w14:textId="7A19E844" w:rsidR="00DC2F64" w:rsidRDefault="00BC6622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0332D7">
              <w:rPr>
                <w:rFonts w:ascii="Century Gothic" w:hAnsi="Century Gothic" w:cs="Arial Narrow"/>
                <w:sz w:val="20"/>
              </w:rPr>
              <w:t>/vestiaires</w:t>
            </w:r>
          </w:p>
        </w:tc>
        <w:tc>
          <w:tcPr>
            <w:tcW w:w="2050" w:type="dxa"/>
            <w:vAlign w:val="bottom"/>
          </w:tcPr>
          <w:p w14:paraId="72A5DA79" w14:textId="617294CF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001, 071, 072, 073, 074</w:t>
            </w:r>
          </w:p>
        </w:tc>
        <w:tc>
          <w:tcPr>
            <w:tcW w:w="1512" w:type="dxa"/>
            <w:vMerge/>
          </w:tcPr>
          <w:p w14:paraId="5FBB433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6004D34D" w14:textId="77777777" w:rsidTr="0039273C">
        <w:tc>
          <w:tcPr>
            <w:tcW w:w="1223" w:type="dxa"/>
            <w:vMerge/>
          </w:tcPr>
          <w:p w14:paraId="0A7C4AA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D4884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20EB1FB" w14:textId="533ADC9B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050" w:type="dxa"/>
            <w:vAlign w:val="bottom"/>
          </w:tcPr>
          <w:p w14:paraId="48CEC17A" w14:textId="03C3BBD8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512" w:type="dxa"/>
            <w:vMerge/>
          </w:tcPr>
          <w:p w14:paraId="3EE1304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1389712" w14:textId="77777777" w:rsidTr="0039273C">
        <w:tc>
          <w:tcPr>
            <w:tcW w:w="1223" w:type="dxa"/>
            <w:vMerge/>
          </w:tcPr>
          <w:p w14:paraId="342B18D3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 w:val="restart"/>
          </w:tcPr>
          <w:p w14:paraId="7464270C" w14:textId="61044F8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4DDA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3043" w:type="dxa"/>
          </w:tcPr>
          <w:p w14:paraId="413AF3BE" w14:textId="3F9567DA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050" w:type="dxa"/>
            <w:vAlign w:val="center"/>
          </w:tcPr>
          <w:p w14:paraId="0DA58795" w14:textId="1EFC78D7" w:rsidR="00DC2F64" w:rsidRPr="00DC2F64" w:rsidRDefault="003A1853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104A, 106, 106A, 106B, 106C, 110A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117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135, 137, 143, 145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 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147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149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151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153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5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15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7</w:t>
            </w:r>
          </w:p>
        </w:tc>
        <w:tc>
          <w:tcPr>
            <w:tcW w:w="1512" w:type="dxa"/>
            <w:vMerge w:val="restart"/>
          </w:tcPr>
          <w:p w14:paraId="06EF891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4AB64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0D9D4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448E4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AF515C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0F6BDDE" w14:textId="77777777" w:rsidR="00DC2F64" w:rsidRDefault="00DC2F64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1741 m2</w:t>
            </w:r>
          </w:p>
          <w:p w14:paraId="224F2484" w14:textId="65409671" w:rsidR="00392932" w:rsidRPr="00392932" w:rsidRDefault="004C54FE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1 025</w:t>
            </w:r>
            <w:r w:rsidR="00392932" w:rsidRPr="0039293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C2F64" w14:paraId="72046010" w14:textId="77777777" w:rsidTr="0039273C">
        <w:tc>
          <w:tcPr>
            <w:tcW w:w="1223" w:type="dxa"/>
            <w:vMerge/>
          </w:tcPr>
          <w:p w14:paraId="03087372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7641911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C67ED6F" w14:textId="5CC29318" w:rsidR="00DC2F64" w:rsidRPr="00392932" w:rsidRDefault="00DC2F64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050" w:type="dxa"/>
            <w:vAlign w:val="center"/>
          </w:tcPr>
          <w:p w14:paraId="4A0C9038" w14:textId="22CB7B08" w:rsidR="00DC2F64" w:rsidRPr="00353128" w:rsidRDefault="00353128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53128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101, 103, 107, 110H, 125, 133</w:t>
            </w:r>
          </w:p>
        </w:tc>
        <w:tc>
          <w:tcPr>
            <w:tcW w:w="1512" w:type="dxa"/>
            <w:vMerge/>
          </w:tcPr>
          <w:p w14:paraId="5F0586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226EE8" w14:paraId="6877FEBF" w14:textId="77777777" w:rsidTr="0039273C">
        <w:tc>
          <w:tcPr>
            <w:tcW w:w="1223" w:type="dxa"/>
            <w:vMerge/>
          </w:tcPr>
          <w:p w14:paraId="7F9C083A" w14:textId="77777777" w:rsidR="00226EE8" w:rsidRDefault="00226EE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FF48D70" w14:textId="77777777" w:rsidR="00226EE8" w:rsidRDefault="00226EE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3E2B89D" w14:textId="7F36551E" w:rsidR="00226EE8" w:rsidRPr="00392932" w:rsidRDefault="00226EE8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trike/>
                <w:sz w:val="20"/>
              </w:rPr>
              <w:t>Salles de TP</w:t>
            </w:r>
          </w:p>
        </w:tc>
        <w:tc>
          <w:tcPr>
            <w:tcW w:w="2050" w:type="dxa"/>
            <w:vAlign w:val="center"/>
          </w:tcPr>
          <w:p w14:paraId="2BD117FB" w14:textId="68DA61B6" w:rsidR="00226EE8" w:rsidRPr="00392932" w:rsidRDefault="00226EE8" w:rsidP="00DC2F64">
            <w:pP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</w:pP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111, 113,</w:t>
            </w:r>
            <w: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 xml:space="preserve"> </w:t>
            </w: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129,</w:t>
            </w:r>
            <w: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 xml:space="preserve"> </w:t>
            </w:r>
            <w:r w:rsidRPr="00392932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512" w:type="dxa"/>
            <w:vMerge/>
          </w:tcPr>
          <w:p w14:paraId="0F91D3D3" w14:textId="77777777" w:rsidR="00226EE8" w:rsidRDefault="00226EE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54FE" w14:paraId="74307174" w14:textId="77777777" w:rsidTr="0039273C">
        <w:tc>
          <w:tcPr>
            <w:tcW w:w="1223" w:type="dxa"/>
            <w:vMerge/>
          </w:tcPr>
          <w:p w14:paraId="2D166B90" w14:textId="77777777" w:rsidR="004C54FE" w:rsidRDefault="004C54FE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0293B78" w14:textId="77777777" w:rsidR="004C54FE" w:rsidRDefault="004C54FE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58DB415C" w14:textId="082F12C9" w:rsidR="004C54FE" w:rsidRPr="004C54FE" w:rsidRDefault="004C54FE" w:rsidP="00DC2F64">
            <w:pPr>
              <w:rPr>
                <w:rFonts w:ascii="Century Gothic" w:hAnsi="Century Gothic" w:cs="Arial Narrow"/>
                <w:sz w:val="20"/>
              </w:rPr>
            </w:pPr>
            <w:r w:rsidRPr="004C54FE">
              <w:rPr>
                <w:rFonts w:ascii="Century Gothic" w:hAnsi="Century Gothic" w:cs="Arial Narrow"/>
                <w:sz w:val="20"/>
              </w:rPr>
              <w:t>Salle de manipulation</w:t>
            </w:r>
          </w:p>
        </w:tc>
        <w:tc>
          <w:tcPr>
            <w:tcW w:w="2050" w:type="dxa"/>
            <w:vAlign w:val="center"/>
          </w:tcPr>
          <w:p w14:paraId="6E674D4C" w14:textId="382A38EA" w:rsidR="004C54FE" w:rsidRPr="004C54FE" w:rsidRDefault="004C54FE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C54F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</w:t>
            </w:r>
          </w:p>
        </w:tc>
        <w:tc>
          <w:tcPr>
            <w:tcW w:w="1512" w:type="dxa"/>
            <w:vMerge/>
          </w:tcPr>
          <w:p w14:paraId="0C0D4583" w14:textId="77777777" w:rsidR="004C54FE" w:rsidRDefault="004C54FE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4B873EB" w14:textId="77777777" w:rsidTr="0039273C">
        <w:tc>
          <w:tcPr>
            <w:tcW w:w="1223" w:type="dxa"/>
            <w:vMerge/>
          </w:tcPr>
          <w:p w14:paraId="2CE6480A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96675C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AC164CF" w14:textId="595E32AF" w:rsidR="00DC2F64" w:rsidRPr="00392932" w:rsidRDefault="00DC2F64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050" w:type="dxa"/>
            <w:vAlign w:val="bottom"/>
          </w:tcPr>
          <w:p w14:paraId="384502EF" w14:textId="21A4AE16" w:rsidR="00DC2F64" w:rsidRPr="0039273C" w:rsidRDefault="0039273C" w:rsidP="00DC2F64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73C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110I, 110J, 115, 116, 116A, 118, 119, 139</w:t>
            </w:r>
          </w:p>
        </w:tc>
        <w:tc>
          <w:tcPr>
            <w:tcW w:w="1512" w:type="dxa"/>
            <w:vMerge/>
          </w:tcPr>
          <w:p w14:paraId="4A8E6B55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3594D928" w14:textId="77777777" w:rsidTr="0039273C">
        <w:tc>
          <w:tcPr>
            <w:tcW w:w="1223" w:type="dxa"/>
            <w:vMerge/>
          </w:tcPr>
          <w:p w14:paraId="0B40992D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4840FF41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08D4B64" w14:textId="403C3A86" w:rsidR="0039273C" w:rsidRPr="00392932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050" w:type="dxa"/>
            <w:vAlign w:val="bottom"/>
          </w:tcPr>
          <w:p w14:paraId="4791E896" w14:textId="619E0BC2" w:rsidR="0039273C" w:rsidRPr="0039273C" w:rsidRDefault="0039273C" w:rsidP="0039273C">
            <w:pP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141</w:t>
            </w:r>
          </w:p>
        </w:tc>
        <w:tc>
          <w:tcPr>
            <w:tcW w:w="1512" w:type="dxa"/>
            <w:vMerge/>
          </w:tcPr>
          <w:p w14:paraId="4394913E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294AEDBF" w14:textId="77777777" w:rsidTr="0039273C">
        <w:tc>
          <w:tcPr>
            <w:tcW w:w="1223" w:type="dxa"/>
            <w:vMerge/>
          </w:tcPr>
          <w:p w14:paraId="271C9ABF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0F6965AF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596EAB50" w14:textId="0735EC98" w:rsidR="0039273C" w:rsidRPr="00392932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050" w:type="dxa"/>
            <w:vAlign w:val="bottom"/>
          </w:tcPr>
          <w:p w14:paraId="05AEF382" w14:textId="3AC231E6" w:rsidR="0039273C" w:rsidRPr="0039273C" w:rsidRDefault="0039273C" w:rsidP="0039273C">
            <w:pP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143</w:t>
            </w:r>
          </w:p>
        </w:tc>
        <w:tc>
          <w:tcPr>
            <w:tcW w:w="1512" w:type="dxa"/>
            <w:vMerge/>
          </w:tcPr>
          <w:p w14:paraId="23C074BB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1024E362" w14:textId="77777777" w:rsidTr="0039273C">
        <w:tc>
          <w:tcPr>
            <w:tcW w:w="1223" w:type="dxa"/>
            <w:vMerge/>
          </w:tcPr>
          <w:p w14:paraId="4343E89F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F3FE4F8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713FC353" w14:textId="0D89368A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050" w:type="dxa"/>
            <w:vAlign w:val="bottom"/>
          </w:tcPr>
          <w:p w14:paraId="36354110" w14:textId="4E35954A" w:rsidR="0039273C" w:rsidRPr="00DC2F64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180, 182</w:t>
            </w:r>
          </w:p>
        </w:tc>
        <w:tc>
          <w:tcPr>
            <w:tcW w:w="1512" w:type="dxa"/>
            <w:vMerge/>
          </w:tcPr>
          <w:p w14:paraId="340DCAAB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19F8B290" w14:textId="77777777" w:rsidTr="0039273C">
        <w:tc>
          <w:tcPr>
            <w:tcW w:w="1223" w:type="dxa"/>
            <w:vMerge/>
          </w:tcPr>
          <w:p w14:paraId="7233D13C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48EED233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D02BB7B" w14:textId="7867048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050" w:type="dxa"/>
            <w:vAlign w:val="bottom"/>
          </w:tcPr>
          <w:p w14:paraId="3CDF2611" w14:textId="78AD2619" w:rsidR="0039273C" w:rsidRPr="00DC2F64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170, 171, 172, 174, 175</w:t>
            </w:r>
          </w:p>
        </w:tc>
        <w:tc>
          <w:tcPr>
            <w:tcW w:w="1512" w:type="dxa"/>
            <w:vMerge/>
          </w:tcPr>
          <w:p w14:paraId="57C41F7C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6EE75036" w14:textId="77777777" w:rsidTr="0039273C">
        <w:tc>
          <w:tcPr>
            <w:tcW w:w="1223" w:type="dxa"/>
            <w:vMerge/>
          </w:tcPr>
          <w:p w14:paraId="74E701F8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D43881E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2C9DF03" w14:textId="17BFBBCA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050" w:type="dxa"/>
            <w:vAlign w:val="bottom"/>
          </w:tcPr>
          <w:p w14:paraId="157D3016" w14:textId="259B94B4" w:rsidR="0039273C" w:rsidRPr="00DC2F64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190, 191, 192, 193</w:t>
            </w:r>
          </w:p>
        </w:tc>
        <w:tc>
          <w:tcPr>
            <w:tcW w:w="1512" w:type="dxa"/>
            <w:vMerge/>
          </w:tcPr>
          <w:p w14:paraId="7EAA8618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3FB8E2B9" w14:textId="77777777" w:rsidTr="0039273C">
        <w:tc>
          <w:tcPr>
            <w:tcW w:w="1223" w:type="dxa"/>
            <w:vMerge/>
          </w:tcPr>
          <w:p w14:paraId="3AFD0D72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 w:val="restart"/>
          </w:tcPr>
          <w:p w14:paraId="18F9A290" w14:textId="0834A654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3043" w:type="dxa"/>
          </w:tcPr>
          <w:p w14:paraId="3BDE211D" w14:textId="5C265535" w:rsidR="0039273C" w:rsidRPr="0039273C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39273C">
              <w:rPr>
                <w:rFonts w:ascii="Century Gothic" w:hAnsi="Century Gothic" w:cs="Arial Narrow"/>
                <w:strike/>
                <w:sz w:val="20"/>
              </w:rPr>
              <w:t>Bureau</w:t>
            </w:r>
          </w:p>
        </w:tc>
        <w:tc>
          <w:tcPr>
            <w:tcW w:w="2050" w:type="dxa"/>
          </w:tcPr>
          <w:p w14:paraId="53A93538" w14:textId="73EEBC66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  <w:r w:rsidRPr="0039273C">
              <w:rPr>
                <w:rFonts w:ascii="Century Gothic" w:hAnsi="Century Gothic" w:cs="Arial Narrow"/>
                <w:strike/>
                <w:sz w:val="20"/>
              </w:rPr>
              <w:t>200, 202</w:t>
            </w:r>
            <w:r>
              <w:rPr>
                <w:rFonts w:ascii="Century Gothic" w:hAnsi="Century Gothic" w:cs="Arial Narrow"/>
                <w:strike/>
                <w:sz w:val="20"/>
              </w:rPr>
              <w:t xml:space="preserve">, </w:t>
            </w:r>
            <w:r w:rsidRPr="007044AF">
              <w:rPr>
                <w:rFonts w:ascii="Century Gothic" w:hAnsi="Century Gothic" w:cs="Arial Narrow"/>
                <w:strike/>
                <w:sz w:val="20"/>
              </w:rPr>
              <w:t>203</w:t>
            </w:r>
          </w:p>
        </w:tc>
        <w:tc>
          <w:tcPr>
            <w:tcW w:w="1512" w:type="dxa"/>
            <w:vMerge w:val="restart"/>
          </w:tcPr>
          <w:p w14:paraId="5C41F6AC" w14:textId="77777777" w:rsidR="0039273C" w:rsidRDefault="0039273C" w:rsidP="0039273C">
            <w:pPr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</w:p>
          <w:p w14:paraId="6609B463" w14:textId="4AA2A287" w:rsidR="0039273C" w:rsidRDefault="0039273C" w:rsidP="0039273C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92932">
              <w:rPr>
                <w:rFonts w:ascii="Century Gothic" w:hAnsi="Century Gothic" w:cs="Arial Narrow"/>
                <w:b/>
                <w:bCs/>
                <w:strike/>
                <w:sz w:val="20"/>
              </w:rPr>
              <w:t>99 m2</w:t>
            </w:r>
          </w:p>
          <w:p w14:paraId="1D6B7D76" w14:textId="7E71F55C" w:rsidR="0039273C" w:rsidRPr="00B22E26" w:rsidRDefault="0039273C" w:rsidP="0039273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0 m2</w:t>
            </w:r>
          </w:p>
        </w:tc>
      </w:tr>
      <w:tr w:rsidR="0039273C" w14:paraId="0A743D84" w14:textId="77777777" w:rsidTr="0039273C">
        <w:tc>
          <w:tcPr>
            <w:tcW w:w="1223" w:type="dxa"/>
            <w:vMerge/>
          </w:tcPr>
          <w:p w14:paraId="59F9835F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431CB79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1557B362" w14:textId="5D6B47A3" w:rsidR="0039273C" w:rsidRPr="00A849A7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Circulation</w:t>
            </w:r>
          </w:p>
        </w:tc>
        <w:tc>
          <w:tcPr>
            <w:tcW w:w="2050" w:type="dxa"/>
          </w:tcPr>
          <w:p w14:paraId="60896295" w14:textId="336550BE" w:rsidR="0039273C" w:rsidRPr="00A849A7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280</w:t>
            </w:r>
          </w:p>
        </w:tc>
        <w:tc>
          <w:tcPr>
            <w:tcW w:w="1512" w:type="dxa"/>
            <w:vMerge/>
          </w:tcPr>
          <w:p w14:paraId="1197DFE0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9273C" w14:paraId="5EA19738" w14:textId="77777777" w:rsidTr="0039273C">
        <w:tc>
          <w:tcPr>
            <w:tcW w:w="1223" w:type="dxa"/>
            <w:vMerge/>
          </w:tcPr>
          <w:p w14:paraId="286899B7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4FDDD420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C1FB6E1" w14:textId="33331385" w:rsidR="0039273C" w:rsidRPr="00A849A7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Local à faible occupation</w:t>
            </w:r>
          </w:p>
        </w:tc>
        <w:tc>
          <w:tcPr>
            <w:tcW w:w="2050" w:type="dxa"/>
          </w:tcPr>
          <w:p w14:paraId="37B794C1" w14:textId="31DA1CAC" w:rsidR="0039273C" w:rsidRPr="00A849A7" w:rsidRDefault="0039273C" w:rsidP="0039273C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201</w:t>
            </w:r>
          </w:p>
        </w:tc>
        <w:tc>
          <w:tcPr>
            <w:tcW w:w="1512" w:type="dxa"/>
            <w:vMerge/>
          </w:tcPr>
          <w:p w14:paraId="18D280BD" w14:textId="77777777" w:rsidR="0039273C" w:rsidRDefault="0039273C" w:rsidP="0039273C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702A8C8" w14:textId="77777777" w:rsidR="00514DDA" w:rsidRDefault="00514DDA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4374C8" w14:paraId="5805E70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6A4E0C54" w14:textId="19A859C8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F3BF02B" w14:textId="6A890EC4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97992EA" w14:textId="27086F7D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4374C8" w14:paraId="4A2F416F" w14:textId="77777777" w:rsidTr="004374C8">
        <w:tc>
          <w:tcPr>
            <w:tcW w:w="1271" w:type="dxa"/>
            <w:vMerge w:val="restart"/>
          </w:tcPr>
          <w:p w14:paraId="529958A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EF9834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1DBA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2127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E1BF5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DBEA3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F6E87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E57A0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036835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A99B3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7638A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DE5D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01F0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64BF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57E124C" w14:textId="547B6F2C" w:rsidR="004374C8" w:rsidRDefault="004374C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11</w:t>
            </w:r>
          </w:p>
        </w:tc>
        <w:tc>
          <w:tcPr>
            <w:tcW w:w="1843" w:type="dxa"/>
            <w:vMerge w:val="restart"/>
          </w:tcPr>
          <w:p w14:paraId="0090E460" w14:textId="0E76CA70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5195E69B" w14:textId="6B95BA3D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EBC96D5" w14:textId="7AAF5EA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002A, 003, 005, 006A, 013, 015, 016, 016A, 017, 019, 020,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lastRenderedPageBreak/>
              <w:t>021, 022, 024A, 026A, 026B, 027A, 027B, 028, 029, 033, 035, 037</w:t>
            </w:r>
          </w:p>
        </w:tc>
        <w:tc>
          <w:tcPr>
            <w:tcW w:w="1701" w:type="dxa"/>
            <w:vMerge w:val="restart"/>
          </w:tcPr>
          <w:p w14:paraId="031BA8C8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2F3321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22F2B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331B24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75E7EA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EB73E77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E4F0BF0" w14:textId="216058F3" w:rsidR="004374C8" w:rsidRDefault="004374C8" w:rsidP="00B22E26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b/>
                <w:bCs/>
                <w:strike/>
                <w:sz w:val="20"/>
              </w:rPr>
              <w:t>7</w:t>
            </w:r>
            <w:r w:rsidR="003A1853">
              <w:rPr>
                <w:rFonts w:ascii="Century Gothic" w:hAnsi="Century Gothic" w:cs="Arial Narrow"/>
                <w:b/>
                <w:bCs/>
                <w:strike/>
                <w:sz w:val="20"/>
              </w:rPr>
              <w:t>71</w:t>
            </w:r>
            <w:r w:rsidRPr="00A849A7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23F35C79" w14:textId="341C64BE" w:rsidR="00A849A7" w:rsidRPr="00A849A7" w:rsidRDefault="0076639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624 </w:t>
            </w:r>
            <w:r w:rsidR="00A849A7" w:rsidRPr="00A849A7">
              <w:rPr>
                <w:rFonts w:ascii="Century Gothic" w:hAnsi="Century Gothic" w:cs="Arial Narrow"/>
                <w:b/>
                <w:bCs/>
                <w:sz w:val="20"/>
              </w:rPr>
              <w:t>m2</w:t>
            </w:r>
          </w:p>
        </w:tc>
      </w:tr>
      <w:tr w:rsidR="004374C8" w14:paraId="42459C16" w14:textId="77777777" w:rsidTr="00C73291">
        <w:tc>
          <w:tcPr>
            <w:tcW w:w="1271" w:type="dxa"/>
            <w:vMerge/>
          </w:tcPr>
          <w:p w14:paraId="11EE110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50EE00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6B53AC4" w14:textId="7BBDC730" w:rsidR="004374C8" w:rsidRPr="00A849A7" w:rsidRDefault="004374C8" w:rsidP="004374C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 xml:space="preserve">Salles de classe </w:t>
            </w:r>
          </w:p>
        </w:tc>
        <w:tc>
          <w:tcPr>
            <w:tcW w:w="2410" w:type="dxa"/>
            <w:vAlign w:val="center"/>
          </w:tcPr>
          <w:p w14:paraId="019C6353" w14:textId="5E85D6D0" w:rsidR="004374C8" w:rsidRPr="00A849A7" w:rsidRDefault="004374C8" w:rsidP="004374C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018, 024</w:t>
            </w:r>
          </w:p>
        </w:tc>
        <w:tc>
          <w:tcPr>
            <w:tcW w:w="1701" w:type="dxa"/>
            <w:vMerge/>
          </w:tcPr>
          <w:p w14:paraId="679B0CC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849A7" w14:paraId="342B836D" w14:textId="77777777" w:rsidTr="00C73291">
        <w:tc>
          <w:tcPr>
            <w:tcW w:w="1271" w:type="dxa"/>
            <w:vMerge/>
          </w:tcPr>
          <w:p w14:paraId="5EAB1617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47B5F8C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C0D6CFA" w14:textId="0D53B599" w:rsidR="00A849A7" w:rsidRP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  <w:r w:rsidRPr="00A849A7">
              <w:rPr>
                <w:rFonts w:ascii="Century Gothic" w:hAnsi="Century Gothic" w:cs="Arial Narrow"/>
                <w:sz w:val="20"/>
              </w:rPr>
              <w:t>Salles de pause</w:t>
            </w:r>
          </w:p>
        </w:tc>
        <w:tc>
          <w:tcPr>
            <w:tcW w:w="2410" w:type="dxa"/>
            <w:vAlign w:val="center"/>
          </w:tcPr>
          <w:p w14:paraId="5A1A9AF8" w14:textId="14DB97FF" w:rsidR="00A849A7" w:rsidRPr="00A849A7" w:rsidRDefault="00A849A7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A849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014, 031</w:t>
            </w:r>
          </w:p>
        </w:tc>
        <w:tc>
          <w:tcPr>
            <w:tcW w:w="1701" w:type="dxa"/>
            <w:vMerge/>
          </w:tcPr>
          <w:p w14:paraId="49B80884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849A7" w14:paraId="0A74498C" w14:textId="77777777" w:rsidTr="00C73291">
        <w:tc>
          <w:tcPr>
            <w:tcW w:w="1271" w:type="dxa"/>
            <w:vMerge/>
          </w:tcPr>
          <w:p w14:paraId="4E6CF570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10A374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A5B63D9" w14:textId="344D26FD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  <w:vAlign w:val="center"/>
          </w:tcPr>
          <w:p w14:paraId="0F1232FC" w14:textId="49CE3A75" w:rsidR="00A849A7" w:rsidRPr="004374C8" w:rsidRDefault="00A849A7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011, 023</w:t>
            </w:r>
          </w:p>
        </w:tc>
        <w:tc>
          <w:tcPr>
            <w:tcW w:w="1701" w:type="dxa"/>
            <w:vMerge/>
          </w:tcPr>
          <w:p w14:paraId="483A9509" w14:textId="77777777" w:rsidR="00A849A7" w:rsidRDefault="00A849A7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5730D144" w14:textId="77777777" w:rsidTr="00C73291">
        <w:tc>
          <w:tcPr>
            <w:tcW w:w="1271" w:type="dxa"/>
            <w:vMerge/>
          </w:tcPr>
          <w:p w14:paraId="0381D7FB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7475F73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257925" w14:textId="46DE130F" w:rsidR="004374C8" w:rsidRPr="00A849A7" w:rsidRDefault="004374C8" w:rsidP="004374C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A284B49" w14:textId="000643AE" w:rsidR="00A853B5" w:rsidRPr="00A849A7" w:rsidRDefault="004374C8" w:rsidP="004374C8">
            <w:pP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004, 009, 010,</w:t>
            </w:r>
          </w:p>
          <w:p w14:paraId="50A56D63" w14:textId="2743ABF3" w:rsidR="004374C8" w:rsidRPr="00A849A7" w:rsidRDefault="004374C8" w:rsidP="004374C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011B</w:t>
            </w:r>
          </w:p>
        </w:tc>
        <w:tc>
          <w:tcPr>
            <w:tcW w:w="1701" w:type="dxa"/>
            <w:vMerge/>
          </w:tcPr>
          <w:p w14:paraId="75624CF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0B211D0" w14:textId="77777777" w:rsidTr="00C73291">
        <w:tc>
          <w:tcPr>
            <w:tcW w:w="1271" w:type="dxa"/>
            <w:vMerge/>
          </w:tcPr>
          <w:p w14:paraId="06D8F6A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7AE2B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1589153" w14:textId="4E8518E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5DCBE6E1" w14:textId="02968561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080, 081, 082, 083, 084, 085</w:t>
            </w:r>
          </w:p>
        </w:tc>
        <w:tc>
          <w:tcPr>
            <w:tcW w:w="1701" w:type="dxa"/>
            <w:vMerge/>
          </w:tcPr>
          <w:p w14:paraId="72653BB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ECCF186" w14:textId="77777777" w:rsidTr="00C73291">
        <w:tc>
          <w:tcPr>
            <w:tcW w:w="1271" w:type="dxa"/>
            <w:vMerge/>
          </w:tcPr>
          <w:p w14:paraId="3A62231E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EA057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9E0C90C" w14:textId="76F4BEBD" w:rsidR="004374C8" w:rsidRDefault="00BC6622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6F8DC63F" w14:textId="638792F5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2CFB468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266644AC" w14:textId="77777777" w:rsidTr="00C73291">
        <w:tc>
          <w:tcPr>
            <w:tcW w:w="1271" w:type="dxa"/>
            <w:vMerge/>
          </w:tcPr>
          <w:p w14:paraId="575A64AA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1D4B66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86790A6" w14:textId="757489AB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center"/>
          </w:tcPr>
          <w:p w14:paraId="5824FF5A" w14:textId="631DAE1A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701" w:type="dxa"/>
            <w:vMerge/>
          </w:tcPr>
          <w:p w14:paraId="1E6511BD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6B811ACE" w14:textId="77777777" w:rsidTr="00C73291">
        <w:tc>
          <w:tcPr>
            <w:tcW w:w="1271" w:type="dxa"/>
            <w:vMerge/>
          </w:tcPr>
          <w:p w14:paraId="3C653920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24D54C6" w14:textId="4C0864EB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4374C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BB9E2BB" w14:textId="6E675173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bottom"/>
          </w:tcPr>
          <w:p w14:paraId="653BFF9D" w14:textId="70B75239" w:rsidR="003A1853" w:rsidRPr="004374C8" w:rsidRDefault="003A1853" w:rsidP="003A1853">
            <w:pPr>
              <w:suppressAutoHyphens w:val="0"/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103, 106A, 106B 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114, 116, 116A, 116B,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117, 118,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119, 120,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122, 124,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125, 126, 129, 131, 133, 135, 137, 128 </w:t>
            </w:r>
          </w:p>
        </w:tc>
        <w:tc>
          <w:tcPr>
            <w:tcW w:w="1701" w:type="dxa"/>
            <w:vMerge w:val="restart"/>
          </w:tcPr>
          <w:p w14:paraId="177F3722" w14:textId="77777777" w:rsidR="003A1853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DD66AE" w14:textId="77777777" w:rsidR="003A1853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FA56CDB" w14:textId="77777777" w:rsidR="003A1853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2ACC375" w14:textId="77777777" w:rsidR="003A1853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78B7654" w14:textId="77777777" w:rsidR="003A1853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CA2884" w14:textId="36065566" w:rsidR="003A1853" w:rsidRPr="00B22E26" w:rsidRDefault="003A1853" w:rsidP="003A1853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840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3A1853" w14:paraId="7CE79CEA" w14:textId="77777777" w:rsidTr="00C73291">
        <w:tc>
          <w:tcPr>
            <w:tcW w:w="1271" w:type="dxa"/>
            <w:vMerge/>
          </w:tcPr>
          <w:p w14:paraId="52EE3C4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88B824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B11BBC1" w14:textId="6F606448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 de réunion </w:t>
            </w:r>
          </w:p>
        </w:tc>
        <w:tc>
          <w:tcPr>
            <w:tcW w:w="2410" w:type="dxa"/>
            <w:vAlign w:val="bottom"/>
          </w:tcPr>
          <w:p w14:paraId="325CAC69" w14:textId="7F5AF4DA" w:rsidR="003A1853" w:rsidRPr="004374C8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105, 127</w:t>
            </w:r>
          </w:p>
        </w:tc>
        <w:tc>
          <w:tcPr>
            <w:tcW w:w="1701" w:type="dxa"/>
            <w:vMerge/>
          </w:tcPr>
          <w:p w14:paraId="284F150F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0D77C41A" w14:textId="77777777" w:rsidTr="00C73291">
        <w:tc>
          <w:tcPr>
            <w:tcW w:w="1271" w:type="dxa"/>
            <w:vMerge/>
          </w:tcPr>
          <w:p w14:paraId="2F57C7D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59A7033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0CF405A" w14:textId="7BF95E94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  <w:vAlign w:val="bottom"/>
          </w:tcPr>
          <w:p w14:paraId="49E47EC8" w14:textId="060B2B56" w:rsidR="003A1853" w:rsidRPr="004374C8" w:rsidRDefault="003A1853" w:rsidP="003A185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2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106,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107, 108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111, 112</w:t>
            </w:r>
          </w:p>
        </w:tc>
        <w:tc>
          <w:tcPr>
            <w:tcW w:w="1701" w:type="dxa"/>
            <w:vMerge/>
          </w:tcPr>
          <w:p w14:paraId="5DE0A070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7BBDCBA9" w14:textId="77777777" w:rsidTr="00C73291">
        <w:tc>
          <w:tcPr>
            <w:tcW w:w="1271" w:type="dxa"/>
            <w:vMerge/>
          </w:tcPr>
          <w:p w14:paraId="5C7BAD40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B24DFD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669F4D" w14:textId="4AD35931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658DE671" w14:textId="77777777" w:rsidR="003A1853" w:rsidRPr="00A853B5" w:rsidRDefault="003A1853" w:rsidP="003A1853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180, 181, 182, 183,</w:t>
            </w:r>
          </w:p>
          <w:p w14:paraId="69FA363F" w14:textId="0FCE67C0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184, 185, 160</w:t>
            </w:r>
          </w:p>
        </w:tc>
        <w:tc>
          <w:tcPr>
            <w:tcW w:w="1701" w:type="dxa"/>
            <w:vMerge/>
          </w:tcPr>
          <w:p w14:paraId="3EFFF09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7B6F4653" w14:textId="77777777" w:rsidTr="004374C8">
        <w:tc>
          <w:tcPr>
            <w:tcW w:w="1271" w:type="dxa"/>
            <w:vMerge/>
          </w:tcPr>
          <w:p w14:paraId="3B3B076F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8FCAC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2223A0A" w14:textId="7195A195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16194629" w14:textId="7CCC4AC6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</w:t>
            </w:r>
          </w:p>
        </w:tc>
        <w:tc>
          <w:tcPr>
            <w:tcW w:w="1701" w:type="dxa"/>
            <w:vMerge/>
          </w:tcPr>
          <w:p w14:paraId="62A5530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76A32AE2" w14:textId="77777777" w:rsidTr="004374C8">
        <w:tc>
          <w:tcPr>
            <w:tcW w:w="1271" w:type="dxa"/>
            <w:vMerge/>
          </w:tcPr>
          <w:p w14:paraId="76E9D7FC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0FC5E1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C26E86E" w14:textId="1852DB8F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2BAFBDCC" w14:textId="54950FED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1010FC13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8049F17" w14:textId="77777777" w:rsidR="0046096D" w:rsidRDefault="0046096D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13B5765B" w14:textId="77777777" w:rsidTr="0037362E">
        <w:tc>
          <w:tcPr>
            <w:tcW w:w="5382" w:type="dxa"/>
            <w:gridSpan w:val="3"/>
            <w:shd w:val="clear" w:color="auto" w:fill="BFBFBF" w:themeFill="background1" w:themeFillShade="BF"/>
          </w:tcPr>
          <w:p w14:paraId="13467D59" w14:textId="5DD55F72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438CE3" w14:textId="5DBB8D4D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48093DE" w14:textId="7F28AA98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F7745" w14:paraId="6C940240" w14:textId="77777777" w:rsidTr="00C73291">
        <w:tc>
          <w:tcPr>
            <w:tcW w:w="1271" w:type="dxa"/>
            <w:vMerge w:val="restart"/>
          </w:tcPr>
          <w:p w14:paraId="1ABCB00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45550F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79DBB8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020B7D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38A3835" w14:textId="793038DA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13</w:t>
            </w:r>
          </w:p>
        </w:tc>
        <w:tc>
          <w:tcPr>
            <w:tcW w:w="1843" w:type="dxa"/>
            <w:vMerge w:val="restart"/>
          </w:tcPr>
          <w:p w14:paraId="331013C1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Arz</w:t>
            </w:r>
          </w:p>
          <w:p w14:paraId="589B171A" w14:textId="2263000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50D23615" w14:textId="1E36B2BD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2B71A437" w14:textId="64FBE555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383, 384, 385, 386, 387, 388, 480, 481, 482, 483, 484, 485,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486, 487, 488</w:t>
            </w:r>
          </w:p>
        </w:tc>
        <w:tc>
          <w:tcPr>
            <w:tcW w:w="1701" w:type="dxa"/>
            <w:vMerge w:val="restart"/>
          </w:tcPr>
          <w:p w14:paraId="6035E57C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BFB41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47EAF1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15DF82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BA05679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>5</w:t>
            </w:r>
            <w:r w:rsidR="003A1853"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>44</w:t>
            </w:r>
            <w:r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18E10DA4" w14:textId="54CA10FE" w:rsidR="003E0702" w:rsidRPr="003E0702" w:rsidRDefault="00E12AF1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326 </w:t>
            </w:r>
            <w:r w:rsidR="003E0702" w:rsidRPr="003E0702">
              <w:rPr>
                <w:rFonts w:ascii="Century Gothic" w:hAnsi="Century Gothic" w:cs="Arial Narrow"/>
                <w:b/>
                <w:bCs/>
                <w:sz w:val="20"/>
              </w:rPr>
              <w:t>m2</w:t>
            </w:r>
          </w:p>
          <w:p w14:paraId="41B58AA0" w14:textId="738E0F22" w:rsidR="003E0702" w:rsidRPr="003E0702" w:rsidRDefault="003E0702" w:rsidP="00CF7745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</w:p>
        </w:tc>
      </w:tr>
      <w:tr w:rsidR="00CF7745" w14:paraId="0201654F" w14:textId="77777777" w:rsidTr="00C73291">
        <w:tc>
          <w:tcPr>
            <w:tcW w:w="1271" w:type="dxa"/>
            <w:vMerge/>
          </w:tcPr>
          <w:p w14:paraId="05274132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DFCDD07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B8226B" w14:textId="5DE31D9A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4B0D4AA5" w14:textId="3BEED122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336, 400, 436</w:t>
            </w:r>
          </w:p>
        </w:tc>
        <w:tc>
          <w:tcPr>
            <w:tcW w:w="1701" w:type="dxa"/>
            <w:vMerge/>
          </w:tcPr>
          <w:p w14:paraId="57F58BCF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224F97AB" w14:textId="77777777" w:rsidTr="00C73291">
        <w:tc>
          <w:tcPr>
            <w:tcW w:w="1271" w:type="dxa"/>
            <w:vMerge/>
          </w:tcPr>
          <w:p w14:paraId="0A984AC3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78E420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D45C75" w14:textId="3CE4FFAD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Sanitaires et douches </w:t>
            </w:r>
          </w:p>
        </w:tc>
        <w:tc>
          <w:tcPr>
            <w:tcW w:w="2410" w:type="dxa"/>
            <w:vAlign w:val="bottom"/>
          </w:tcPr>
          <w:p w14:paraId="0CEBD1FB" w14:textId="53D9C7D0" w:rsidR="003A1853" w:rsidRPr="00CF7745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4DE3415E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62703182" w14:textId="77777777" w:rsidTr="00C73291">
        <w:tc>
          <w:tcPr>
            <w:tcW w:w="1271" w:type="dxa"/>
            <w:vMerge/>
          </w:tcPr>
          <w:p w14:paraId="627A351D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548A02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73F147E" w14:textId="2C214F8E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64D354D2" w14:textId="77777777" w:rsidR="003A1853" w:rsidRPr="00CF7745" w:rsidRDefault="003A1853" w:rsidP="003A1853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490, 491, 492</w:t>
            </w:r>
          </w:p>
          <w:p w14:paraId="6A01EE3A" w14:textId="77777777" w:rsidR="003A1853" w:rsidRPr="00CF7745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701" w:type="dxa"/>
            <w:vMerge/>
          </w:tcPr>
          <w:p w14:paraId="671D19B5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71ED70B7" w14:textId="77777777" w:rsidTr="00C73291">
        <w:tc>
          <w:tcPr>
            <w:tcW w:w="1271" w:type="dxa"/>
            <w:vMerge/>
          </w:tcPr>
          <w:p w14:paraId="052832A1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22AFB44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F6430E" w14:textId="4096AAE3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03776AE6" w14:textId="1A69E976" w:rsidR="003A1853" w:rsidRPr="00CF7745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N335, N435</w:t>
            </w:r>
          </w:p>
        </w:tc>
        <w:tc>
          <w:tcPr>
            <w:tcW w:w="1701" w:type="dxa"/>
            <w:vMerge/>
          </w:tcPr>
          <w:p w14:paraId="174CA1F2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784AC10" w14:textId="77777777" w:rsidR="004A25DE" w:rsidRDefault="004A25DE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3962B162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04B37EF3" w14:textId="52D5194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519F236" w14:textId="5C7A729E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F6DFBD2" w14:textId="1243A443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1D8D9325" w14:textId="77777777" w:rsidTr="00C73291">
        <w:tc>
          <w:tcPr>
            <w:tcW w:w="1271" w:type="dxa"/>
            <w:vMerge w:val="restart"/>
          </w:tcPr>
          <w:p w14:paraId="77C0D1E3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AD87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070EDA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B85C3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4CC6D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A3BCD74" w14:textId="21B63645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14</w:t>
            </w:r>
          </w:p>
        </w:tc>
        <w:tc>
          <w:tcPr>
            <w:tcW w:w="1843" w:type="dxa"/>
            <w:vMerge w:val="restart"/>
          </w:tcPr>
          <w:p w14:paraId="0A738645" w14:textId="34A365DA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Bréhat</w:t>
            </w:r>
          </w:p>
          <w:p w14:paraId="03458E3F" w14:textId="0CF2AA5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1E6EB5B8" w14:textId="3A65252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183E1B7B" w14:textId="32BBF732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382, 383, 384, 384A, 385, 386, 387, 388, 389,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480, 481, 482, 483, 484, 485, 486, 487, 488, 489, N4810, N4811</w:t>
            </w:r>
          </w:p>
        </w:tc>
        <w:tc>
          <w:tcPr>
            <w:tcW w:w="1701" w:type="dxa"/>
            <w:vMerge w:val="restart"/>
          </w:tcPr>
          <w:p w14:paraId="69463F3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AE75C3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31DF86B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8CECE5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DFB8C07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8B7D928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>5</w:t>
            </w:r>
            <w:r w:rsidR="003A1853"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>9</w:t>
            </w:r>
            <w:r w:rsidRPr="003E0702">
              <w:rPr>
                <w:rFonts w:ascii="Century Gothic" w:hAnsi="Century Gothic" w:cs="Arial Narrow"/>
                <w:b/>
                <w:bCs/>
                <w:strike/>
                <w:sz w:val="20"/>
              </w:rPr>
              <w:t>8 m2</w:t>
            </w:r>
          </w:p>
          <w:p w14:paraId="21B0FAAD" w14:textId="49B59537" w:rsidR="003E0702" w:rsidRPr="003E0702" w:rsidRDefault="00F5052B" w:rsidP="003E070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359</w:t>
            </w:r>
            <w:r w:rsidR="003E070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A43AEB" w14:paraId="1A266602" w14:textId="77777777" w:rsidTr="00C73291">
        <w:tc>
          <w:tcPr>
            <w:tcW w:w="1271" w:type="dxa"/>
            <w:vMerge/>
          </w:tcPr>
          <w:p w14:paraId="5B52B32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EB0C32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E3B8809" w14:textId="554E14BD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3CDE8515" w14:textId="6FE89205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323, 333, 400, 423, 433</w:t>
            </w:r>
          </w:p>
        </w:tc>
        <w:tc>
          <w:tcPr>
            <w:tcW w:w="1701" w:type="dxa"/>
            <w:vMerge/>
          </w:tcPr>
          <w:p w14:paraId="3FA438D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5EF60878" w14:textId="77777777" w:rsidTr="00C73291">
        <w:tc>
          <w:tcPr>
            <w:tcW w:w="1271" w:type="dxa"/>
            <w:vMerge/>
          </w:tcPr>
          <w:p w14:paraId="4E240788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741DE12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4F14770" w14:textId="00E866C4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Sanitaires et douches </w:t>
            </w:r>
          </w:p>
        </w:tc>
        <w:tc>
          <w:tcPr>
            <w:tcW w:w="2410" w:type="dxa"/>
            <w:vAlign w:val="bottom"/>
          </w:tcPr>
          <w:p w14:paraId="074E4093" w14:textId="4836B93C" w:rsidR="003A1853" w:rsidRPr="00A43AEB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600FF34F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05FBF7A2" w14:textId="77777777" w:rsidTr="00C73291">
        <w:tc>
          <w:tcPr>
            <w:tcW w:w="1271" w:type="dxa"/>
            <w:vMerge/>
          </w:tcPr>
          <w:p w14:paraId="1FAFDD94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8D44584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27BAF1F" w14:textId="242F87D3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1DFA0DC2" w14:textId="766D1087" w:rsidR="003A1853" w:rsidRPr="00A43AEB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393,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490, 491, 492, 493</w:t>
            </w:r>
          </w:p>
        </w:tc>
        <w:tc>
          <w:tcPr>
            <w:tcW w:w="1701" w:type="dxa"/>
            <w:vMerge/>
          </w:tcPr>
          <w:p w14:paraId="1CEE889F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A1853" w14:paraId="33940681" w14:textId="77777777" w:rsidTr="00C73291">
        <w:tc>
          <w:tcPr>
            <w:tcW w:w="1271" w:type="dxa"/>
            <w:vMerge/>
          </w:tcPr>
          <w:p w14:paraId="2E57BA59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694C085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3AAA680" w14:textId="4978D843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04C263D4" w14:textId="51201429" w:rsidR="003A1853" w:rsidRPr="00A43AEB" w:rsidRDefault="003A1853" w:rsidP="003A1853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N370A, N472A</w:t>
            </w:r>
          </w:p>
        </w:tc>
        <w:tc>
          <w:tcPr>
            <w:tcW w:w="1701" w:type="dxa"/>
            <w:vMerge/>
          </w:tcPr>
          <w:p w14:paraId="307C8200" w14:textId="77777777" w:rsidR="003A1853" w:rsidRDefault="003A1853" w:rsidP="003A1853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0C6E8DE" w14:textId="77777777" w:rsidR="00E12AF1" w:rsidRDefault="00E12AF1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A43AEB" w14:paraId="1C436A23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2C50E5F0" w14:textId="22973BD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6920181" w14:textId="1EE04C61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A50791F" w14:textId="1DDED678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779CC684" w14:textId="77777777" w:rsidTr="00A43AEB">
        <w:tc>
          <w:tcPr>
            <w:tcW w:w="3114" w:type="dxa"/>
            <w:vMerge w:val="restart"/>
          </w:tcPr>
          <w:p w14:paraId="40A0BA6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8A204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00864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4B8C51" w14:textId="0104BE2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17</w:t>
            </w:r>
          </w:p>
        </w:tc>
        <w:tc>
          <w:tcPr>
            <w:tcW w:w="2268" w:type="dxa"/>
          </w:tcPr>
          <w:p w14:paraId="2A52E3D5" w14:textId="3E5F7D7C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Surface terrain sports</w:t>
            </w:r>
          </w:p>
        </w:tc>
        <w:tc>
          <w:tcPr>
            <w:tcW w:w="2410" w:type="dxa"/>
          </w:tcPr>
          <w:p w14:paraId="48FB2524" w14:textId="3E5F99E1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080</w:t>
            </w:r>
          </w:p>
        </w:tc>
        <w:tc>
          <w:tcPr>
            <w:tcW w:w="1701" w:type="dxa"/>
            <w:vMerge w:val="restart"/>
          </w:tcPr>
          <w:p w14:paraId="752C48F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457375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E72EF70" w14:textId="77777777" w:rsidR="00E12AF1" w:rsidRDefault="00E12AF1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676D3F1" w14:textId="79CED29E" w:rsidR="009721CA" w:rsidRDefault="00E12AF1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20</w:t>
            </w:r>
            <w:r w:rsidR="009721CA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724904B3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5112BEF" w14:textId="77777777" w:rsidR="00A849A7" w:rsidRDefault="00A849A7" w:rsidP="009721CA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5CCA9D9" w14:textId="6C10661B" w:rsidR="009721CA" w:rsidRPr="00A849A7" w:rsidRDefault="009721CA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A43AEB" w14:paraId="234559C3" w14:textId="77777777" w:rsidTr="00A43AEB">
        <w:tc>
          <w:tcPr>
            <w:tcW w:w="3114" w:type="dxa"/>
            <w:vMerge/>
          </w:tcPr>
          <w:p w14:paraId="5478AA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427E2C4" w14:textId="6633ECEE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793355A9" w14:textId="57C99C98" w:rsidR="00A43AEB" w:rsidRDefault="00C95FB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*</w:t>
            </w:r>
            <w:r w:rsidR="00A43AEB">
              <w:rPr>
                <w:rFonts w:ascii="Century Gothic" w:hAnsi="Century Gothic" w:cs="Arial Narrow"/>
                <w:sz w:val="20"/>
              </w:rPr>
              <w:t>081</w:t>
            </w:r>
          </w:p>
        </w:tc>
        <w:tc>
          <w:tcPr>
            <w:tcW w:w="1701" w:type="dxa"/>
            <w:vMerge/>
          </w:tcPr>
          <w:p w14:paraId="416A3A2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75D70943" w14:textId="77777777" w:rsidTr="00A43AEB">
        <w:tc>
          <w:tcPr>
            <w:tcW w:w="3114" w:type="dxa"/>
            <w:vMerge/>
          </w:tcPr>
          <w:p w14:paraId="369149C9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EC8637B" w14:textId="3E8DC6F8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Bureau</w:t>
            </w:r>
          </w:p>
        </w:tc>
        <w:tc>
          <w:tcPr>
            <w:tcW w:w="2410" w:type="dxa"/>
          </w:tcPr>
          <w:p w14:paraId="689D601D" w14:textId="7A7F4AEE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005</w:t>
            </w:r>
          </w:p>
        </w:tc>
        <w:tc>
          <w:tcPr>
            <w:tcW w:w="1701" w:type="dxa"/>
            <w:vMerge/>
          </w:tcPr>
          <w:p w14:paraId="787D31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40CB1233" w14:textId="77777777" w:rsidTr="00A43AEB">
        <w:tc>
          <w:tcPr>
            <w:tcW w:w="3114" w:type="dxa"/>
            <w:vMerge/>
          </w:tcPr>
          <w:p w14:paraId="558B455A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F06AD4" w14:textId="54429937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Vestiaires</w:t>
            </w:r>
          </w:p>
        </w:tc>
        <w:tc>
          <w:tcPr>
            <w:tcW w:w="2410" w:type="dxa"/>
          </w:tcPr>
          <w:p w14:paraId="543F3EC0" w14:textId="4C225BA0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001, 003</w:t>
            </w:r>
          </w:p>
        </w:tc>
        <w:tc>
          <w:tcPr>
            <w:tcW w:w="1701" w:type="dxa"/>
            <w:vMerge/>
          </w:tcPr>
          <w:p w14:paraId="19572FA2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3C2FF8B1" w14:textId="77777777" w:rsidTr="00A43AEB">
        <w:tc>
          <w:tcPr>
            <w:tcW w:w="3114" w:type="dxa"/>
            <w:vMerge/>
          </w:tcPr>
          <w:p w14:paraId="4985F8C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A5EAB9" w14:textId="23899B84" w:rsidR="00A43AEB" w:rsidRDefault="00BC6622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F2A7B6B" w14:textId="6B8EBC69" w:rsidR="00A43AEB" w:rsidRPr="00A43AEB" w:rsidRDefault="00C95FB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*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070, 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*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071, </w:t>
            </w:r>
            <w:r w:rsidR="00A43AEB" w:rsidRPr="003A1853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072, 072A, 072B</w:t>
            </w:r>
          </w:p>
        </w:tc>
        <w:tc>
          <w:tcPr>
            <w:tcW w:w="1701" w:type="dxa"/>
            <w:vMerge/>
          </w:tcPr>
          <w:p w14:paraId="1BCDAB43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177C234E" w14:textId="77777777" w:rsidTr="00A43AEB">
        <w:tc>
          <w:tcPr>
            <w:tcW w:w="3114" w:type="dxa"/>
            <w:vMerge/>
          </w:tcPr>
          <w:p w14:paraId="17645F7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0B0194D" w14:textId="6DDF6CB5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7EC75F1C" w14:textId="13AD0E3E" w:rsidR="00A43AEB" w:rsidRPr="00A849A7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010A</w:t>
            </w:r>
          </w:p>
        </w:tc>
        <w:tc>
          <w:tcPr>
            <w:tcW w:w="1701" w:type="dxa"/>
            <w:vMerge/>
          </w:tcPr>
          <w:p w14:paraId="4198A19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479CD7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A43AEB" w14:paraId="22908CAE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04BDDE3" w14:textId="686A7F12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8C534A" w14:textId="5899D00C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764013F" w14:textId="1FCF358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094A6E" w14:paraId="5F9991B9" w14:textId="77777777" w:rsidTr="00C73291">
        <w:tc>
          <w:tcPr>
            <w:tcW w:w="1271" w:type="dxa"/>
            <w:vMerge w:val="restart"/>
          </w:tcPr>
          <w:p w14:paraId="411A07AF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24AFF3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E9EB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B7D43C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9058A4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92A4B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77A820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7CB6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5CAF6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71AAEE" w14:textId="1D7C54B9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18</w:t>
            </w:r>
          </w:p>
        </w:tc>
        <w:tc>
          <w:tcPr>
            <w:tcW w:w="1843" w:type="dxa"/>
            <w:vMerge w:val="restart"/>
          </w:tcPr>
          <w:p w14:paraId="09B73D63" w14:textId="157FDA95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55BAB909" w14:textId="3CFDED4C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77595F57" w14:textId="4A116A41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001, 003, 005, 007, 011,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013, 015, 017, 019, 021, 023</w:t>
            </w:r>
          </w:p>
        </w:tc>
        <w:tc>
          <w:tcPr>
            <w:tcW w:w="1701" w:type="dxa"/>
            <w:vMerge w:val="restart"/>
          </w:tcPr>
          <w:p w14:paraId="696ED08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7C84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599C5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9E9A5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7304A4" w14:textId="77777777" w:rsidR="00C73291" w:rsidRDefault="00094A6E" w:rsidP="00C73291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b/>
                <w:bCs/>
                <w:strike/>
                <w:sz w:val="20"/>
              </w:rPr>
              <w:t>44</w:t>
            </w:r>
            <w:r w:rsidR="009A2B18">
              <w:rPr>
                <w:rFonts w:ascii="Century Gothic" w:hAnsi="Century Gothic" w:cs="Arial Narrow"/>
                <w:b/>
                <w:bCs/>
                <w:strike/>
                <w:sz w:val="20"/>
              </w:rPr>
              <w:t>1</w:t>
            </w:r>
            <w:r w:rsidRPr="00A849A7">
              <w:rPr>
                <w:rFonts w:ascii="Century Gothic" w:hAnsi="Century Gothic" w:cs="Arial Narrow"/>
                <w:b/>
                <w:bCs/>
                <w:strike/>
                <w:sz w:val="20"/>
              </w:rPr>
              <w:t xml:space="preserve"> m2</w:t>
            </w:r>
          </w:p>
          <w:p w14:paraId="3AAB7AFA" w14:textId="7AD93E2D" w:rsidR="00A849A7" w:rsidRPr="00C73291" w:rsidRDefault="00C73291" w:rsidP="00C73291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215 </w:t>
            </w:r>
            <w:r w:rsidR="00A849A7" w:rsidRPr="00A849A7">
              <w:rPr>
                <w:rFonts w:ascii="Century Gothic" w:hAnsi="Century Gothic" w:cs="Arial Narrow"/>
                <w:b/>
                <w:bCs/>
                <w:sz w:val="20"/>
              </w:rPr>
              <w:t>m2</w:t>
            </w:r>
          </w:p>
        </w:tc>
      </w:tr>
      <w:tr w:rsidR="00094A6E" w14:paraId="5B7897D7" w14:textId="77777777" w:rsidTr="00C73291">
        <w:tc>
          <w:tcPr>
            <w:tcW w:w="1271" w:type="dxa"/>
            <w:vMerge/>
          </w:tcPr>
          <w:p w14:paraId="21785C4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1798D4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2DA313" w14:textId="395C3C8E" w:rsidR="00094A6E" w:rsidRPr="00A849A7" w:rsidRDefault="00094A6E" w:rsidP="00094A6E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  <w:vAlign w:val="center"/>
          </w:tcPr>
          <w:p w14:paraId="24D5F848" w14:textId="19260CF1" w:rsidR="00094A6E" w:rsidRPr="00A849A7" w:rsidRDefault="00094A6E" w:rsidP="00094A6E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004, 006, 008, 012, 014, 016</w:t>
            </w:r>
          </w:p>
        </w:tc>
        <w:tc>
          <w:tcPr>
            <w:tcW w:w="1701" w:type="dxa"/>
            <w:vMerge/>
          </w:tcPr>
          <w:p w14:paraId="3FA2969B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513F39B2" w14:textId="77777777" w:rsidTr="00C73291">
        <w:tc>
          <w:tcPr>
            <w:tcW w:w="1271" w:type="dxa"/>
            <w:vMerge/>
          </w:tcPr>
          <w:p w14:paraId="3C6603A6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A6CA6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9AF95C2" w14:textId="45320DFA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3010D9C4" w14:textId="1C53A12A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081, </w:t>
            </w: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082,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083, 084, 060</w:t>
            </w:r>
          </w:p>
        </w:tc>
        <w:tc>
          <w:tcPr>
            <w:tcW w:w="1701" w:type="dxa"/>
            <w:vMerge/>
          </w:tcPr>
          <w:p w14:paraId="117F0714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6A9AF078" w14:textId="77777777" w:rsidTr="00C73291">
        <w:tc>
          <w:tcPr>
            <w:tcW w:w="1271" w:type="dxa"/>
            <w:vMerge/>
          </w:tcPr>
          <w:p w14:paraId="01953AAF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4F8F6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E26F55C" w14:textId="2504C1C6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center"/>
          </w:tcPr>
          <w:p w14:paraId="679FC65A" w14:textId="07261937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7789555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785CE83B" w14:textId="77777777" w:rsidTr="00C73291">
        <w:tc>
          <w:tcPr>
            <w:tcW w:w="1271" w:type="dxa"/>
            <w:vMerge/>
          </w:tcPr>
          <w:p w14:paraId="55082919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51D8770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8E1A7FB" w14:textId="6B7A9192" w:rsidR="00094A6E" w:rsidRDefault="00BC6622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3F62F4A" w14:textId="395E3D77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070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072, 073, </w:t>
            </w: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074</w:t>
            </w:r>
          </w:p>
        </w:tc>
        <w:tc>
          <w:tcPr>
            <w:tcW w:w="1701" w:type="dxa"/>
            <w:vMerge/>
          </w:tcPr>
          <w:p w14:paraId="6680DA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157CF3C9" w14:textId="77777777" w:rsidTr="00C73291">
        <w:tc>
          <w:tcPr>
            <w:tcW w:w="1271" w:type="dxa"/>
            <w:vMerge/>
          </w:tcPr>
          <w:p w14:paraId="1F46099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5CEB67FB" w14:textId="31D35F4F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A43AEB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E00FEDF" w14:textId="02F8CB49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73E8010" w14:textId="1A92591B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100, 101, 104, 105, 107, 109,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111, 113, 115, 117, 119,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121, 125, 127</w:t>
            </w:r>
          </w:p>
        </w:tc>
        <w:tc>
          <w:tcPr>
            <w:tcW w:w="1701" w:type="dxa"/>
            <w:vMerge w:val="restart"/>
          </w:tcPr>
          <w:p w14:paraId="6049F01B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21FB78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93B60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0C89B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458EDB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b/>
                <w:bCs/>
                <w:strike/>
                <w:sz w:val="20"/>
              </w:rPr>
              <w:t>873 m2</w:t>
            </w:r>
          </w:p>
          <w:p w14:paraId="341226A4" w14:textId="232FBF69" w:rsidR="00A849A7" w:rsidRDefault="00A849A7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A849A7">
              <w:rPr>
                <w:rFonts w:ascii="Century Gothic" w:hAnsi="Century Gothic" w:cs="Arial Narrow"/>
                <w:b/>
                <w:bCs/>
                <w:sz w:val="20"/>
              </w:rPr>
              <w:t xml:space="preserve"> </w:t>
            </w:r>
          </w:p>
          <w:p w14:paraId="24C770DC" w14:textId="77777777" w:rsidR="009721CA" w:rsidRDefault="009721CA" w:rsidP="009721CA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2417421" w14:textId="28515B41" w:rsidR="009721CA" w:rsidRDefault="0065749C" w:rsidP="009721CA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399</w:t>
            </w:r>
            <w:r w:rsidR="009721CA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53C3B17D" w14:textId="611652D0" w:rsidR="009721CA" w:rsidRPr="009721CA" w:rsidRDefault="009721CA" w:rsidP="009721CA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4C5D14D7" w14:textId="77777777" w:rsidTr="00C73291">
        <w:tc>
          <w:tcPr>
            <w:tcW w:w="1271" w:type="dxa"/>
            <w:vMerge/>
          </w:tcPr>
          <w:p w14:paraId="75A124A8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2083B8A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0E0F65F" w14:textId="5E322C08" w:rsidR="00094A6E" w:rsidRPr="00A849A7" w:rsidRDefault="00094A6E" w:rsidP="00094A6E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Salles de classe</w:t>
            </w:r>
          </w:p>
        </w:tc>
        <w:tc>
          <w:tcPr>
            <w:tcW w:w="2410" w:type="dxa"/>
            <w:vAlign w:val="bottom"/>
          </w:tcPr>
          <w:p w14:paraId="61588129" w14:textId="1443E62C" w:rsidR="00094A6E" w:rsidRPr="00A849A7" w:rsidRDefault="00A849A7" w:rsidP="00094A6E">
            <w:pPr>
              <w:rPr>
                <w:rFonts w:ascii="Century Gothic" w:hAnsi="Century Gothic" w:cs="Arial Narrow"/>
                <w:strike/>
                <w:sz w:val="20"/>
              </w:rPr>
            </w:pPr>
            <w:r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</w:t>
            </w:r>
            <w:r w:rsidR="00094A6E"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14, 118, 122, 129, 124, 128, 132, 134, 138</w:t>
            </w:r>
          </w:p>
        </w:tc>
        <w:tc>
          <w:tcPr>
            <w:tcW w:w="1701" w:type="dxa"/>
            <w:vMerge/>
          </w:tcPr>
          <w:p w14:paraId="1B5FFC4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849A7" w14:paraId="5E396446" w14:textId="77777777" w:rsidTr="00C73291">
        <w:tc>
          <w:tcPr>
            <w:tcW w:w="1271" w:type="dxa"/>
            <w:vMerge/>
          </w:tcPr>
          <w:p w14:paraId="6BD1BB50" w14:textId="77777777" w:rsidR="00A849A7" w:rsidRDefault="00A849A7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80BE7C4" w14:textId="77777777" w:rsidR="00A849A7" w:rsidRDefault="00A849A7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C74636" w14:textId="25F72842" w:rsidR="00A849A7" w:rsidRPr="00A849A7" w:rsidRDefault="00A849A7" w:rsidP="00094A6E">
            <w:pPr>
              <w:rPr>
                <w:rFonts w:ascii="Century Gothic" w:hAnsi="Century Gothic" w:cs="Arial Narrow"/>
                <w:sz w:val="20"/>
              </w:rPr>
            </w:pPr>
            <w:r w:rsidRPr="00A849A7"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bottom"/>
          </w:tcPr>
          <w:p w14:paraId="16DD50B3" w14:textId="4A7A8370" w:rsidR="00A849A7" w:rsidRPr="00A849A7" w:rsidRDefault="00A849A7" w:rsidP="00094A6E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A849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106</w:t>
            </w:r>
          </w:p>
        </w:tc>
        <w:tc>
          <w:tcPr>
            <w:tcW w:w="1701" w:type="dxa"/>
            <w:vMerge/>
          </w:tcPr>
          <w:p w14:paraId="436D96A7" w14:textId="77777777" w:rsidR="00A849A7" w:rsidRDefault="00A849A7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2A05AE95" w14:textId="77777777" w:rsidTr="00C73291">
        <w:tc>
          <w:tcPr>
            <w:tcW w:w="1271" w:type="dxa"/>
            <w:vMerge/>
          </w:tcPr>
          <w:p w14:paraId="03D285F1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E692313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2737667" w14:textId="54AECA8F" w:rsidR="009A2B18" w:rsidRPr="00A849A7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bottom"/>
          </w:tcPr>
          <w:p w14:paraId="029239D8" w14:textId="509DA631" w:rsidR="009A2B18" w:rsidRPr="00A849A7" w:rsidRDefault="009A2B18" w:rsidP="009A2B1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123</w:t>
            </w:r>
          </w:p>
        </w:tc>
        <w:tc>
          <w:tcPr>
            <w:tcW w:w="1701" w:type="dxa"/>
            <w:vMerge/>
          </w:tcPr>
          <w:p w14:paraId="3EC1C093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682F6087" w14:textId="77777777" w:rsidTr="00C73291">
        <w:tc>
          <w:tcPr>
            <w:tcW w:w="1271" w:type="dxa"/>
            <w:vMerge/>
          </w:tcPr>
          <w:p w14:paraId="29F56408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0B5E46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D2C7554" w14:textId="0DB48B5B" w:rsidR="009A2B18" w:rsidRPr="00A849A7" w:rsidRDefault="009A2B18" w:rsidP="009A2B1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Arial Narrow"/>
                <w:strike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D9DDF72" w14:textId="73F46ADA" w:rsidR="009A2B18" w:rsidRPr="00A849A7" w:rsidRDefault="009A2B18" w:rsidP="009A2B18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102, 110, 112</w:t>
            </w:r>
          </w:p>
        </w:tc>
        <w:tc>
          <w:tcPr>
            <w:tcW w:w="1701" w:type="dxa"/>
            <w:vMerge/>
          </w:tcPr>
          <w:p w14:paraId="5C9200A3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4F4DDD55" w14:textId="77777777" w:rsidTr="00C73291">
        <w:tc>
          <w:tcPr>
            <w:tcW w:w="1271" w:type="dxa"/>
            <w:vMerge/>
          </w:tcPr>
          <w:p w14:paraId="7C9709C9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5F4FB1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88113E3" w14:textId="1DAEEC30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3AE4DC75" w14:textId="02B421A3" w:rsidR="009A2B18" w:rsidRPr="00094A6E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180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181, </w:t>
            </w: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182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183, 184, 185, </w:t>
            </w:r>
            <w:r w:rsidRPr="00A849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186</w:t>
            </w:r>
          </w:p>
        </w:tc>
        <w:tc>
          <w:tcPr>
            <w:tcW w:w="1701" w:type="dxa"/>
            <w:vMerge/>
          </w:tcPr>
          <w:p w14:paraId="78EA4B0B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0809303B" w14:textId="77777777" w:rsidTr="00C73291">
        <w:tc>
          <w:tcPr>
            <w:tcW w:w="1271" w:type="dxa"/>
            <w:vMerge/>
          </w:tcPr>
          <w:p w14:paraId="7930D4ED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657A23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0B7C3E" w14:textId="7981086F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bottom"/>
          </w:tcPr>
          <w:p w14:paraId="0CA9FCBE" w14:textId="537B282E" w:rsidR="009A2B18" w:rsidRPr="00094A6E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051AA8F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7F302C35" w14:textId="77777777" w:rsidTr="00C73291">
        <w:tc>
          <w:tcPr>
            <w:tcW w:w="1271" w:type="dxa"/>
            <w:vMerge/>
          </w:tcPr>
          <w:p w14:paraId="638BF9B5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F79064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6AF491" w14:textId="31264CA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293526E9" w14:textId="36C14EDF" w:rsidR="009A2B18" w:rsidRPr="00094A6E" w:rsidRDefault="009A2B18" w:rsidP="009A2B18">
            <w:pPr>
              <w:rPr>
                <w:rFonts w:ascii="Century Gothic" w:hAnsi="Century Gothic" w:cs="Arial Narrow"/>
                <w:sz w:val="20"/>
              </w:rPr>
            </w:pPr>
            <w:r w:rsidRPr="00590AD3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170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171, </w:t>
            </w:r>
            <w:r w:rsidRPr="00590AD3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172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173, </w:t>
            </w:r>
            <w:r w:rsidRPr="00590AD3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174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175</w:t>
            </w:r>
          </w:p>
        </w:tc>
        <w:tc>
          <w:tcPr>
            <w:tcW w:w="1701" w:type="dxa"/>
            <w:vMerge/>
          </w:tcPr>
          <w:p w14:paraId="77227003" w14:textId="77777777" w:rsidR="009A2B18" w:rsidRDefault="009A2B18" w:rsidP="009A2B1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F1A1DFE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780C23" w14:paraId="3E7371BD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11D53494" w14:textId="7AA6C731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B4EBEF3" w14:textId="6B348D46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700380F" w14:textId="5A1C949D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B5D1E" w14:paraId="606629D7" w14:textId="77777777" w:rsidTr="00C73291">
        <w:tc>
          <w:tcPr>
            <w:tcW w:w="3114" w:type="dxa"/>
            <w:vMerge w:val="restart"/>
          </w:tcPr>
          <w:p w14:paraId="7B895834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1B9E20F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DF34C7" w14:textId="5F09B036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19</w:t>
            </w:r>
          </w:p>
        </w:tc>
        <w:tc>
          <w:tcPr>
            <w:tcW w:w="2268" w:type="dxa"/>
            <w:vAlign w:val="center"/>
          </w:tcPr>
          <w:p w14:paraId="26F89D52" w14:textId="3A03AE18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2AB82357" w14:textId="5C935C95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002, 004</w:t>
            </w:r>
          </w:p>
        </w:tc>
        <w:tc>
          <w:tcPr>
            <w:tcW w:w="1701" w:type="dxa"/>
            <w:vMerge w:val="restart"/>
          </w:tcPr>
          <w:p w14:paraId="1D0C0171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08C273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5307E32" w14:textId="4C55EC5F" w:rsidR="00DB5D1E" w:rsidRP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>4</w:t>
            </w:r>
            <w:r w:rsidR="009A2B18">
              <w:rPr>
                <w:rFonts w:ascii="Century Gothic" w:hAnsi="Century Gothic" w:cs="Arial Narrow"/>
                <w:b/>
                <w:bCs/>
                <w:sz w:val="20"/>
              </w:rPr>
              <w:t>18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B5D1E" w14:paraId="755A9A84" w14:textId="77777777" w:rsidTr="00C73291">
        <w:tc>
          <w:tcPr>
            <w:tcW w:w="3114" w:type="dxa"/>
            <w:vMerge/>
          </w:tcPr>
          <w:p w14:paraId="4A6009A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601341" w14:textId="4CCE10BD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Salle de cl</w:t>
            </w:r>
            <w:r w:rsidR="003C621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asse</w:t>
            </w:r>
          </w:p>
        </w:tc>
        <w:tc>
          <w:tcPr>
            <w:tcW w:w="2410" w:type="dxa"/>
            <w:vAlign w:val="bottom"/>
          </w:tcPr>
          <w:p w14:paraId="3DCF838C" w14:textId="1C96A3D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006, 008, 010</w:t>
            </w:r>
          </w:p>
        </w:tc>
        <w:tc>
          <w:tcPr>
            <w:tcW w:w="1701" w:type="dxa"/>
            <w:vMerge/>
          </w:tcPr>
          <w:p w14:paraId="5CF6710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322547B2" w14:textId="77777777" w:rsidTr="00C73291">
        <w:tc>
          <w:tcPr>
            <w:tcW w:w="3114" w:type="dxa"/>
            <w:vMerge/>
          </w:tcPr>
          <w:p w14:paraId="2FE6A1A8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D46C7E" w14:textId="11B21373" w:rsidR="00DB5D1E" w:rsidRPr="00DB5D1E" w:rsidRDefault="003C6212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lecture</w:t>
            </w:r>
          </w:p>
        </w:tc>
        <w:tc>
          <w:tcPr>
            <w:tcW w:w="2410" w:type="dxa"/>
            <w:vAlign w:val="center"/>
          </w:tcPr>
          <w:p w14:paraId="1952FC09" w14:textId="5A18333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007</w:t>
            </w:r>
          </w:p>
        </w:tc>
        <w:tc>
          <w:tcPr>
            <w:tcW w:w="1701" w:type="dxa"/>
            <w:vMerge/>
          </w:tcPr>
          <w:p w14:paraId="1F9BAC1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844CABF" w14:textId="77777777" w:rsidTr="00C73291">
        <w:tc>
          <w:tcPr>
            <w:tcW w:w="3114" w:type="dxa"/>
            <w:vMerge/>
          </w:tcPr>
          <w:p w14:paraId="5B3C35A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FE243A5" w14:textId="2931233A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bottom"/>
          </w:tcPr>
          <w:p w14:paraId="1649E8D6" w14:textId="6A9DEC45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</w:t>
            </w:r>
            <w:r w:rsidR="009A2B1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085</w:t>
            </w:r>
          </w:p>
        </w:tc>
        <w:tc>
          <w:tcPr>
            <w:tcW w:w="1701" w:type="dxa"/>
            <w:vMerge/>
          </w:tcPr>
          <w:p w14:paraId="2C760FB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9DC97D0" w14:textId="77777777" w:rsidTr="00C73291">
        <w:tc>
          <w:tcPr>
            <w:tcW w:w="3114" w:type="dxa"/>
            <w:vMerge/>
          </w:tcPr>
          <w:p w14:paraId="1222EC3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CD9462" w14:textId="28CBF357" w:rsidR="00DB5D1E" w:rsidRPr="00DB5D1E" w:rsidRDefault="00BC6622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49C26498" w14:textId="3B8A889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4199F1C3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43242A0" w14:textId="77777777" w:rsidR="00780C23" w:rsidRDefault="00780C2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DB5D1E" w14:paraId="10CDA1F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5D89598E" w14:textId="5403DF9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93D83C2" w14:textId="33A4EA0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7F4AE40" w14:textId="58B2463C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A2B18" w14:paraId="591AFEFD" w14:textId="77777777" w:rsidTr="00C73291">
        <w:tc>
          <w:tcPr>
            <w:tcW w:w="1271" w:type="dxa"/>
            <w:vMerge w:val="restart"/>
          </w:tcPr>
          <w:p w14:paraId="0B196D77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CF5ED64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C1CDC1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7492CD2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9433A4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CC77D2" w14:textId="7D49642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24</w:t>
            </w:r>
          </w:p>
        </w:tc>
        <w:tc>
          <w:tcPr>
            <w:tcW w:w="1843" w:type="dxa"/>
            <w:vMerge w:val="restart"/>
          </w:tcPr>
          <w:p w14:paraId="2E1D985E" w14:textId="0EBB3A01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  <w:vAlign w:val="center"/>
          </w:tcPr>
          <w:p w14:paraId="406B2943" w14:textId="3206F82D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A1AC462" w14:textId="506BB61B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001, 002, 006</w:t>
            </w:r>
          </w:p>
        </w:tc>
        <w:tc>
          <w:tcPr>
            <w:tcW w:w="1701" w:type="dxa"/>
            <w:vMerge w:val="restart"/>
          </w:tcPr>
          <w:p w14:paraId="487CA5DC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785C0C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6E17B9E" w14:textId="713507A9" w:rsidR="009A2B18" w:rsidRPr="00DB5D1E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3505316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B90420A" w14:textId="77777777" w:rsidR="009A2B18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ECC3A9" w14:textId="332AF0F4" w:rsidR="009A2B18" w:rsidRPr="00DB5D1E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180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A2B18" w14:paraId="1FF96163" w14:textId="77777777" w:rsidTr="00C73291">
        <w:tc>
          <w:tcPr>
            <w:tcW w:w="1271" w:type="dxa"/>
            <w:vMerge/>
          </w:tcPr>
          <w:p w14:paraId="7BB50C85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BAE37A2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9942A8" w14:textId="387A25A9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Loca</w:t>
            </w:r>
            <w:r w:rsidR="00AF268D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ux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à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faible occupation</w:t>
            </w:r>
          </w:p>
        </w:tc>
        <w:tc>
          <w:tcPr>
            <w:tcW w:w="2410" w:type="dxa"/>
            <w:vAlign w:val="center"/>
          </w:tcPr>
          <w:p w14:paraId="339EE3CD" w14:textId="25620A54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000, 003</w:t>
            </w:r>
          </w:p>
        </w:tc>
        <w:tc>
          <w:tcPr>
            <w:tcW w:w="1701" w:type="dxa"/>
            <w:vMerge/>
          </w:tcPr>
          <w:p w14:paraId="7195EEDC" w14:textId="61FD8B9A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37E77205" w14:textId="77777777" w:rsidTr="00C73291">
        <w:tc>
          <w:tcPr>
            <w:tcW w:w="1271" w:type="dxa"/>
            <w:vMerge/>
          </w:tcPr>
          <w:p w14:paraId="3D19E95C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61A3275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60E89A5" w14:textId="0609EC8F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06C3624D" w14:textId="11CDF5F9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</w:t>
            </w:r>
          </w:p>
        </w:tc>
        <w:tc>
          <w:tcPr>
            <w:tcW w:w="1701" w:type="dxa"/>
            <w:vMerge/>
          </w:tcPr>
          <w:p w14:paraId="109ED1E8" w14:textId="41C6CEC8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2D6C5A88" w14:textId="77777777" w:rsidTr="00C73291">
        <w:tc>
          <w:tcPr>
            <w:tcW w:w="1271" w:type="dxa"/>
            <w:vMerge/>
          </w:tcPr>
          <w:p w14:paraId="450E0142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5319D7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133748" w14:textId="2E9FF70D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center"/>
          </w:tcPr>
          <w:p w14:paraId="1C3C8765" w14:textId="49D58923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5922F70C" w14:textId="3D3F5BB1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03AA287C" w14:textId="77777777" w:rsidTr="00C73291">
        <w:tc>
          <w:tcPr>
            <w:tcW w:w="1271" w:type="dxa"/>
            <w:vMerge/>
          </w:tcPr>
          <w:p w14:paraId="30D9DEB6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141B4A6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0BC178D" w14:textId="2F1FB2DC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0AE04E7F" w14:textId="73C7FCA3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</w:t>
            </w:r>
          </w:p>
        </w:tc>
        <w:tc>
          <w:tcPr>
            <w:tcW w:w="1701" w:type="dxa"/>
            <w:vMerge/>
          </w:tcPr>
          <w:p w14:paraId="5A30228C" w14:textId="144030D7" w:rsidR="009A2B18" w:rsidRDefault="009A2B18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3AEE24CC" w14:textId="77777777" w:rsidTr="00C73291">
        <w:tc>
          <w:tcPr>
            <w:tcW w:w="1271" w:type="dxa"/>
            <w:vMerge/>
          </w:tcPr>
          <w:p w14:paraId="31DFC56F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70A6097D" w14:textId="1B77C966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DB5D1E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  <w:vAlign w:val="center"/>
          </w:tcPr>
          <w:p w14:paraId="2CC6FC45" w14:textId="5A33F5AB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8C8A048" w14:textId="16649616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101, 102, 103</w:t>
            </w:r>
          </w:p>
        </w:tc>
        <w:tc>
          <w:tcPr>
            <w:tcW w:w="1701" w:type="dxa"/>
            <w:vMerge/>
          </w:tcPr>
          <w:p w14:paraId="73B9D35A" w14:textId="1720E50C" w:rsidR="009A2B18" w:rsidRPr="00DB5D1E" w:rsidRDefault="009A2B18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9A2B18" w14:paraId="661CAE77" w14:textId="77777777" w:rsidTr="00C73291">
        <w:tc>
          <w:tcPr>
            <w:tcW w:w="1271" w:type="dxa"/>
            <w:vMerge/>
          </w:tcPr>
          <w:p w14:paraId="5D067EC0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396104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D4BCB6A" w14:textId="492AAE8F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Loca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l à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faible occupation</w:t>
            </w:r>
          </w:p>
        </w:tc>
        <w:tc>
          <w:tcPr>
            <w:tcW w:w="2410" w:type="dxa"/>
            <w:vAlign w:val="bottom"/>
          </w:tcPr>
          <w:p w14:paraId="5FC7901A" w14:textId="149C7272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104</w:t>
            </w:r>
          </w:p>
        </w:tc>
        <w:tc>
          <w:tcPr>
            <w:tcW w:w="1701" w:type="dxa"/>
            <w:vMerge/>
          </w:tcPr>
          <w:p w14:paraId="05F0132F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00081566" w14:textId="77777777" w:rsidTr="00C73291">
        <w:tc>
          <w:tcPr>
            <w:tcW w:w="1271" w:type="dxa"/>
            <w:vMerge/>
          </w:tcPr>
          <w:p w14:paraId="755DF480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79DA92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C2E77C" w14:textId="50DF3BCE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49374EB9" w14:textId="1F06371D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</w:t>
            </w:r>
          </w:p>
        </w:tc>
        <w:tc>
          <w:tcPr>
            <w:tcW w:w="1701" w:type="dxa"/>
            <w:vMerge/>
          </w:tcPr>
          <w:p w14:paraId="69D3DE67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14CC1937" w14:textId="77777777" w:rsidTr="00C73291">
        <w:tc>
          <w:tcPr>
            <w:tcW w:w="1271" w:type="dxa"/>
            <w:vMerge/>
          </w:tcPr>
          <w:p w14:paraId="5129A6D2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F1AC0B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361FCBB" w14:textId="4C7D0EE1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bottom"/>
          </w:tcPr>
          <w:p w14:paraId="412990DD" w14:textId="74B0A22E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2A73C95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A2B18" w14:paraId="7015925A" w14:textId="77777777" w:rsidTr="00C73291">
        <w:tc>
          <w:tcPr>
            <w:tcW w:w="1271" w:type="dxa"/>
            <w:vMerge/>
          </w:tcPr>
          <w:p w14:paraId="74F01AD5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A426500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298226" w14:textId="7A52EE54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7372BAC7" w14:textId="3A7B3C30" w:rsidR="009A2B18" w:rsidRPr="00DB5D1E" w:rsidRDefault="009A2B18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171</w:t>
            </w:r>
          </w:p>
        </w:tc>
        <w:tc>
          <w:tcPr>
            <w:tcW w:w="1701" w:type="dxa"/>
            <w:vMerge/>
          </w:tcPr>
          <w:p w14:paraId="13744F5E" w14:textId="77777777" w:rsidR="009A2B18" w:rsidRDefault="009A2B18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B7B5D2A" w14:textId="77777777" w:rsidR="002B1097" w:rsidRPr="002B1097" w:rsidRDefault="002B1097" w:rsidP="00A95D6A">
      <w:pPr>
        <w:rPr>
          <w:rFonts w:ascii="Century Gothic" w:hAnsi="Century Gothic" w:cs="Arial Narrow"/>
          <w:sz w:val="20"/>
        </w:rPr>
      </w:pPr>
    </w:p>
    <w:sectPr w:rsidR="002B1097" w:rsidRPr="002B1097" w:rsidSect="005D354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361" w:bottom="1247" w:left="1361" w:header="851" w:footer="851" w:gutter="0"/>
      <w:pgNumType w:start="1"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B386E" w14:textId="77777777" w:rsidR="00B77D2D" w:rsidRDefault="00B77D2D">
      <w:r>
        <w:separator/>
      </w:r>
    </w:p>
  </w:endnote>
  <w:endnote w:type="continuationSeparator" w:id="0">
    <w:p w14:paraId="1B08F014" w14:textId="77777777" w:rsidR="00B77D2D" w:rsidRDefault="00B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9DEC5" w14:textId="77777777" w:rsidR="00BC33B0" w:rsidRDefault="00BC33B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5091676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25106DEC" w14:textId="0414FCAE" w:rsidR="006327A3" w:rsidRPr="00BC33B0" w:rsidRDefault="006327A3">
            <w:pPr>
              <w:pStyle w:val="Pieddepage"/>
              <w:jc w:val="center"/>
            </w:pPr>
            <w:r w:rsidRPr="00BC33B0">
              <w:t xml:space="preserve">Page </w:t>
            </w:r>
            <w:r w:rsidRPr="00BC33B0">
              <w:rPr>
                <w:sz w:val="24"/>
                <w:szCs w:val="24"/>
              </w:rPr>
              <w:fldChar w:fldCharType="begin"/>
            </w:r>
            <w:r w:rsidRPr="00BC33B0">
              <w:instrText>PAGE</w:instrText>
            </w:r>
            <w:r w:rsidRPr="00BC33B0">
              <w:rPr>
                <w:sz w:val="24"/>
                <w:szCs w:val="24"/>
              </w:rPr>
              <w:fldChar w:fldCharType="separate"/>
            </w:r>
            <w:r w:rsidRPr="00BC33B0">
              <w:t>2</w:t>
            </w:r>
            <w:r w:rsidRPr="00BC33B0">
              <w:rPr>
                <w:sz w:val="24"/>
                <w:szCs w:val="24"/>
              </w:rPr>
              <w:fldChar w:fldCharType="end"/>
            </w:r>
            <w:r w:rsidRPr="00BC33B0">
              <w:t xml:space="preserve"> sur </w:t>
            </w:r>
            <w:r w:rsidRPr="00BC33B0">
              <w:rPr>
                <w:sz w:val="24"/>
                <w:szCs w:val="24"/>
              </w:rPr>
              <w:fldChar w:fldCharType="begin"/>
            </w:r>
            <w:r w:rsidRPr="00BC33B0">
              <w:instrText>NUMPAGES</w:instrText>
            </w:r>
            <w:r w:rsidRPr="00BC33B0">
              <w:rPr>
                <w:sz w:val="24"/>
                <w:szCs w:val="24"/>
              </w:rPr>
              <w:fldChar w:fldCharType="separate"/>
            </w:r>
            <w:r w:rsidRPr="00BC33B0">
              <w:t>2</w:t>
            </w:r>
            <w:r w:rsidRPr="00BC33B0"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03923090" w14:textId="5B650385" w:rsidR="00272363" w:rsidRDefault="006327A3" w:rsidP="00DB6A45">
    <w:pPr>
      <w:pStyle w:val="Pieddepage"/>
      <w:tabs>
        <w:tab w:val="left" w:pos="8364"/>
      </w:tabs>
    </w:pPr>
    <w:r>
      <w:t>2026-2029</w:t>
    </w:r>
    <w:r w:rsidR="00DB6A45">
      <w:tab/>
    </w:r>
    <w:r w:rsidR="00DB6A45">
      <w:tab/>
      <w:t>C.C.T.P.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31E6" w14:textId="1F1189AD" w:rsidR="00272363" w:rsidRDefault="00AF268D">
    <w:pPr>
      <w:pStyle w:val="Pieddepage"/>
    </w:pPr>
    <w:r>
      <w:t>2026-2029</w:t>
    </w:r>
    <w:r>
      <w:ptab w:relativeTo="margin" w:alignment="center" w:leader="none"/>
    </w:r>
    <w:r>
      <w:t>Page 1 sur 6</w:t>
    </w:r>
    <w:r>
      <w:ptab w:relativeTo="margin" w:alignment="right" w:leader="none"/>
    </w:r>
    <w:r>
      <w:t>C.C.T.P.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63158" w14:textId="77777777" w:rsidR="00B77D2D" w:rsidRDefault="00B77D2D">
      <w:r>
        <w:separator/>
      </w:r>
    </w:p>
  </w:footnote>
  <w:footnote w:type="continuationSeparator" w:id="0">
    <w:p w14:paraId="75A5F330" w14:textId="77777777" w:rsidR="00B77D2D" w:rsidRDefault="00B7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199FFD" w14:textId="77777777" w:rsidR="00BC33B0" w:rsidRDefault="00BC33B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EACC05" w14:textId="16B1FB55" w:rsidR="007823D7" w:rsidRDefault="007823D7" w:rsidP="007823D7">
    <w:pPr>
      <w:pStyle w:val="En-tte"/>
    </w:pPr>
    <w:r>
      <w:rPr>
        <w:noProof/>
      </w:rPr>
      <w:drawing>
        <wp:anchor distT="0" distB="0" distL="114935" distR="114935" simplePos="0" relativeHeight="251663360" behindDoc="1" locked="0" layoutInCell="1" allowOverlap="1" wp14:anchorId="44A1B116" wp14:editId="0A136798">
          <wp:simplePos x="0" y="0"/>
          <wp:positionH relativeFrom="column">
            <wp:posOffset>-73660</wp:posOffset>
          </wp:positionH>
          <wp:positionV relativeFrom="paragraph">
            <wp:posOffset>-212725</wp:posOffset>
          </wp:positionV>
          <wp:extent cx="2705100" cy="647700"/>
          <wp:effectExtent l="0" t="0" r="0" b="0"/>
          <wp:wrapTight wrapText="bothSides">
            <wp:wrapPolygon edited="0">
              <wp:start x="0" y="0"/>
              <wp:lineTo x="0" y="20965"/>
              <wp:lineTo x="21448" y="20965"/>
              <wp:lineTo x="21448" y="0"/>
              <wp:lineTo x="0" y="0"/>
            </wp:wrapPolygon>
          </wp:wrapTight>
          <wp:docPr id="243214507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7879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6477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</w:t>
    </w:r>
    <w:r w:rsidRPr="00340F0A">
      <w:rPr>
        <w:b/>
        <w:iCs/>
        <w:sz w:val="32"/>
        <w:szCs w:val="32"/>
      </w:rPr>
      <w:t xml:space="preserve">SEMAINE </w:t>
    </w:r>
    <w:r>
      <w:rPr>
        <w:b/>
        <w:iCs/>
        <w:sz w:val="32"/>
        <w:szCs w:val="32"/>
      </w:rPr>
      <w:t>C</w:t>
    </w:r>
  </w:p>
  <w:p w14:paraId="2BB63412" w14:textId="27157BB9" w:rsidR="00272363" w:rsidRDefault="00622F0D">
    <w:pPr>
      <w:pStyle w:val="En-tte"/>
      <w:jc w:val="center"/>
      <w:rPr>
        <w:b/>
        <w:i/>
        <w:sz w:val="16"/>
      </w:rPr>
    </w:pPr>
    <w:r>
      <w:rPr>
        <w:noProof/>
      </w:rPr>
      <w:drawing>
        <wp:anchor distT="0" distB="0" distL="114935" distR="114935" simplePos="0" relativeHeight="251661312" behindDoc="1" locked="0" layoutInCell="1" allowOverlap="1" wp14:anchorId="7E3830A9" wp14:editId="24410BBB">
          <wp:simplePos x="0" y="0"/>
          <wp:positionH relativeFrom="column">
            <wp:posOffset>-45085</wp:posOffset>
          </wp:positionH>
          <wp:positionV relativeFrom="paragraph">
            <wp:posOffset>-436880</wp:posOffset>
          </wp:positionV>
          <wp:extent cx="2505075" cy="599440"/>
          <wp:effectExtent l="0" t="0" r="9525" b="0"/>
          <wp:wrapTight wrapText="bothSides">
            <wp:wrapPolygon edited="0">
              <wp:start x="0" y="0"/>
              <wp:lineTo x="0" y="20593"/>
              <wp:lineTo x="21518" y="20593"/>
              <wp:lineTo x="21518" y="0"/>
              <wp:lineTo x="0" y="0"/>
            </wp:wrapPolygon>
          </wp:wrapTight>
          <wp:docPr id="1770423186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7879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505075" cy="59944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7F860F2" w14:textId="77777777" w:rsidR="00272363" w:rsidRDefault="00272363">
    <w:pPr>
      <w:pStyle w:val="En-tte"/>
      <w:rPr>
        <w:b/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1C6E1" w14:textId="2CA3393F" w:rsidR="00272363" w:rsidRDefault="00AF268D">
    <w:pPr>
      <w:pStyle w:val="En-ttegauch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0CD7E4FB" wp14:editId="2AC17D3E">
          <wp:simplePos x="0" y="0"/>
          <wp:positionH relativeFrom="column">
            <wp:posOffset>-26035</wp:posOffset>
          </wp:positionH>
          <wp:positionV relativeFrom="paragraph">
            <wp:posOffset>-444500</wp:posOffset>
          </wp:positionV>
          <wp:extent cx="2600325" cy="622935"/>
          <wp:effectExtent l="0" t="0" r="9525" b="5715"/>
          <wp:wrapTight wrapText="bothSides">
            <wp:wrapPolygon edited="0">
              <wp:start x="0" y="0"/>
              <wp:lineTo x="0" y="21138"/>
              <wp:lineTo x="21521" y="21138"/>
              <wp:lineTo x="21521" y="0"/>
              <wp:lineTo x="0" y="0"/>
            </wp:wrapPolygon>
          </wp:wrapTight>
          <wp:docPr id="733648261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273576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600325" cy="6229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0"/>
        </w:tabs>
        <w:ind w:left="928" w:hanging="360"/>
      </w:pPr>
      <w:rPr>
        <w:rFonts w:ascii="Arial Narrow" w:hAnsi="Arial Narrow" w:cs="Times New Roman" w:hint="default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9"/>
      <w:numFmt w:val="bullet"/>
      <w:lvlText w:val=""/>
      <w:lvlJc w:val="left"/>
      <w:pPr>
        <w:tabs>
          <w:tab w:val="num" w:pos="-143"/>
        </w:tabs>
        <w:ind w:left="785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2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en-US"/>
      </w:rPr>
    </w:lvl>
  </w:abstractNum>
  <w:abstractNum w:abstractNumId="8" w15:restartNumberingAfterBreak="0">
    <w:nsid w:val="03753C40"/>
    <w:multiLevelType w:val="hybridMultilevel"/>
    <w:tmpl w:val="4DAA0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85DC5"/>
    <w:multiLevelType w:val="hybridMultilevel"/>
    <w:tmpl w:val="23060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F33"/>
    <w:multiLevelType w:val="hybridMultilevel"/>
    <w:tmpl w:val="8BF80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03182"/>
    <w:multiLevelType w:val="hybridMultilevel"/>
    <w:tmpl w:val="2FC27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C79C4"/>
    <w:multiLevelType w:val="multilevel"/>
    <w:tmpl w:val="497A4B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2CFF6254"/>
    <w:multiLevelType w:val="hybridMultilevel"/>
    <w:tmpl w:val="2CDE84F2"/>
    <w:lvl w:ilvl="0" w:tplc="F264965E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B5F0F"/>
    <w:multiLevelType w:val="hybridMultilevel"/>
    <w:tmpl w:val="1C5EAE00"/>
    <w:lvl w:ilvl="0" w:tplc="B19E708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04304"/>
    <w:multiLevelType w:val="singleLevel"/>
    <w:tmpl w:val="00000000"/>
    <w:lvl w:ilvl="0">
      <w:start w:val="1"/>
      <w:numFmt w:val="bullet"/>
      <w:lvlText w:val="¨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18"/>
      </w:rPr>
    </w:lvl>
  </w:abstractNum>
  <w:abstractNum w:abstractNumId="16" w15:restartNumberingAfterBreak="0">
    <w:nsid w:val="468F147B"/>
    <w:multiLevelType w:val="hybridMultilevel"/>
    <w:tmpl w:val="E87686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6AF1"/>
    <w:multiLevelType w:val="hybridMultilevel"/>
    <w:tmpl w:val="6D2EF622"/>
    <w:lvl w:ilvl="0" w:tplc="E1DC3CD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B391A7C"/>
    <w:multiLevelType w:val="hybridMultilevel"/>
    <w:tmpl w:val="9AB46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62863"/>
    <w:multiLevelType w:val="hybridMultilevel"/>
    <w:tmpl w:val="A0E4FBB8"/>
    <w:lvl w:ilvl="0" w:tplc="1C462430">
      <w:start w:val="9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BF362C3"/>
    <w:multiLevelType w:val="hybridMultilevel"/>
    <w:tmpl w:val="3A60C82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232CC"/>
    <w:multiLevelType w:val="hybridMultilevel"/>
    <w:tmpl w:val="0DA24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867E4"/>
    <w:multiLevelType w:val="hybridMultilevel"/>
    <w:tmpl w:val="A1D61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8266B"/>
    <w:multiLevelType w:val="hybridMultilevel"/>
    <w:tmpl w:val="1BDE8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60149"/>
    <w:multiLevelType w:val="multilevel"/>
    <w:tmpl w:val="0190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103A3A"/>
    <w:multiLevelType w:val="hybridMultilevel"/>
    <w:tmpl w:val="415818DC"/>
    <w:lvl w:ilvl="0" w:tplc="5C64CFFA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6445FFE"/>
    <w:multiLevelType w:val="hybridMultilevel"/>
    <w:tmpl w:val="CE4A7970"/>
    <w:lvl w:ilvl="0" w:tplc="3DD8E64E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EAE343E"/>
    <w:multiLevelType w:val="multilevel"/>
    <w:tmpl w:val="CA2C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1437723">
    <w:abstractNumId w:val="0"/>
  </w:num>
  <w:num w:numId="2" w16cid:durableId="361982595">
    <w:abstractNumId w:val="1"/>
  </w:num>
  <w:num w:numId="3" w16cid:durableId="38209020">
    <w:abstractNumId w:val="2"/>
  </w:num>
  <w:num w:numId="4" w16cid:durableId="1466315235">
    <w:abstractNumId w:val="3"/>
  </w:num>
  <w:num w:numId="5" w16cid:durableId="76440667">
    <w:abstractNumId w:val="4"/>
  </w:num>
  <w:num w:numId="6" w16cid:durableId="928344734">
    <w:abstractNumId w:val="5"/>
  </w:num>
  <w:num w:numId="7" w16cid:durableId="1916819015">
    <w:abstractNumId w:val="6"/>
  </w:num>
  <w:num w:numId="8" w16cid:durableId="647318539">
    <w:abstractNumId w:val="17"/>
  </w:num>
  <w:num w:numId="9" w16cid:durableId="2001274284">
    <w:abstractNumId w:val="13"/>
  </w:num>
  <w:num w:numId="10" w16cid:durableId="1499886351">
    <w:abstractNumId w:val="0"/>
  </w:num>
  <w:num w:numId="11" w16cid:durableId="1577548193">
    <w:abstractNumId w:val="7"/>
  </w:num>
  <w:num w:numId="12" w16cid:durableId="1833986562">
    <w:abstractNumId w:val="0"/>
  </w:num>
  <w:num w:numId="13" w16cid:durableId="523593174">
    <w:abstractNumId w:val="25"/>
  </w:num>
  <w:num w:numId="14" w16cid:durableId="349718005">
    <w:abstractNumId w:val="21"/>
  </w:num>
  <w:num w:numId="15" w16cid:durableId="499740909">
    <w:abstractNumId w:val="26"/>
  </w:num>
  <w:num w:numId="16" w16cid:durableId="280958720">
    <w:abstractNumId w:val="10"/>
  </w:num>
  <w:num w:numId="17" w16cid:durableId="256908142">
    <w:abstractNumId w:val="9"/>
  </w:num>
  <w:num w:numId="18" w16cid:durableId="1867209168">
    <w:abstractNumId w:val="22"/>
  </w:num>
  <w:num w:numId="19" w16cid:durableId="1544512927">
    <w:abstractNumId w:val="11"/>
  </w:num>
  <w:num w:numId="20" w16cid:durableId="1493794649">
    <w:abstractNumId w:val="23"/>
  </w:num>
  <w:num w:numId="21" w16cid:durableId="1356611770">
    <w:abstractNumId w:val="20"/>
  </w:num>
  <w:num w:numId="22" w16cid:durableId="1411390691">
    <w:abstractNumId w:val="12"/>
  </w:num>
  <w:num w:numId="23" w16cid:durableId="1720856217">
    <w:abstractNumId w:val="0"/>
  </w:num>
  <w:num w:numId="24" w16cid:durableId="1598904222">
    <w:abstractNumId w:val="0"/>
  </w:num>
  <w:num w:numId="25" w16cid:durableId="66538925">
    <w:abstractNumId w:val="0"/>
  </w:num>
  <w:num w:numId="26" w16cid:durableId="644314547">
    <w:abstractNumId w:val="0"/>
  </w:num>
  <w:num w:numId="27" w16cid:durableId="611672396">
    <w:abstractNumId w:val="0"/>
  </w:num>
  <w:num w:numId="28" w16cid:durableId="1730885556">
    <w:abstractNumId w:val="0"/>
  </w:num>
  <w:num w:numId="29" w16cid:durableId="1044907930">
    <w:abstractNumId w:val="0"/>
  </w:num>
  <w:num w:numId="30" w16cid:durableId="1166364045">
    <w:abstractNumId w:val="0"/>
  </w:num>
  <w:num w:numId="31" w16cid:durableId="1375690609">
    <w:abstractNumId w:val="0"/>
  </w:num>
  <w:num w:numId="32" w16cid:durableId="715739033">
    <w:abstractNumId w:val="0"/>
  </w:num>
  <w:num w:numId="33" w16cid:durableId="1791780337">
    <w:abstractNumId w:val="0"/>
  </w:num>
  <w:num w:numId="34" w16cid:durableId="174923088">
    <w:abstractNumId w:val="8"/>
  </w:num>
  <w:num w:numId="35" w16cid:durableId="938029170">
    <w:abstractNumId w:val="0"/>
  </w:num>
  <w:num w:numId="36" w16cid:durableId="1384985359">
    <w:abstractNumId w:val="14"/>
  </w:num>
  <w:num w:numId="37" w16cid:durableId="380177282">
    <w:abstractNumId w:val="15"/>
  </w:num>
  <w:num w:numId="38" w16cid:durableId="611206535">
    <w:abstractNumId w:val="0"/>
  </w:num>
  <w:num w:numId="39" w16cid:durableId="408430609">
    <w:abstractNumId w:val="16"/>
  </w:num>
  <w:num w:numId="40" w16cid:durableId="1015692654">
    <w:abstractNumId w:val="19"/>
  </w:num>
  <w:num w:numId="41" w16cid:durableId="1788305443">
    <w:abstractNumId w:val="18"/>
  </w:num>
  <w:num w:numId="42" w16cid:durableId="1209414805">
    <w:abstractNumId w:val="27"/>
  </w:num>
  <w:num w:numId="43" w16cid:durableId="6401169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FD"/>
    <w:rsid w:val="00013552"/>
    <w:rsid w:val="000148BF"/>
    <w:rsid w:val="000260DA"/>
    <w:rsid w:val="000332D7"/>
    <w:rsid w:val="00071517"/>
    <w:rsid w:val="000724A8"/>
    <w:rsid w:val="00073321"/>
    <w:rsid w:val="00092A09"/>
    <w:rsid w:val="00094A6E"/>
    <w:rsid w:val="00095CD1"/>
    <w:rsid w:val="00095E25"/>
    <w:rsid w:val="000967CA"/>
    <w:rsid w:val="000C1777"/>
    <w:rsid w:val="000D2A73"/>
    <w:rsid w:val="000D2F14"/>
    <w:rsid w:val="000E4CEC"/>
    <w:rsid w:val="000F54BD"/>
    <w:rsid w:val="00107B94"/>
    <w:rsid w:val="00107E24"/>
    <w:rsid w:val="0013185D"/>
    <w:rsid w:val="0013418E"/>
    <w:rsid w:val="00141EB7"/>
    <w:rsid w:val="00152DA0"/>
    <w:rsid w:val="00174052"/>
    <w:rsid w:val="0017712E"/>
    <w:rsid w:val="00182E5E"/>
    <w:rsid w:val="00193486"/>
    <w:rsid w:val="001A1FF9"/>
    <w:rsid w:val="001A646C"/>
    <w:rsid w:val="001B0DF8"/>
    <w:rsid w:val="001C0032"/>
    <w:rsid w:val="001C41F8"/>
    <w:rsid w:val="001D2947"/>
    <w:rsid w:val="001D5A7D"/>
    <w:rsid w:val="001E265F"/>
    <w:rsid w:val="00221493"/>
    <w:rsid w:val="00226EE8"/>
    <w:rsid w:val="0023555A"/>
    <w:rsid w:val="002602F7"/>
    <w:rsid w:val="00261578"/>
    <w:rsid w:val="00272363"/>
    <w:rsid w:val="0027505A"/>
    <w:rsid w:val="002908F4"/>
    <w:rsid w:val="00294CD3"/>
    <w:rsid w:val="002B1097"/>
    <w:rsid w:val="002C6780"/>
    <w:rsid w:val="002D29BC"/>
    <w:rsid w:val="00300E3C"/>
    <w:rsid w:val="0030273D"/>
    <w:rsid w:val="00310E86"/>
    <w:rsid w:val="003161F1"/>
    <w:rsid w:val="00316C94"/>
    <w:rsid w:val="0032115D"/>
    <w:rsid w:val="00334E47"/>
    <w:rsid w:val="00353128"/>
    <w:rsid w:val="0037362E"/>
    <w:rsid w:val="00377261"/>
    <w:rsid w:val="00377A62"/>
    <w:rsid w:val="00386ECA"/>
    <w:rsid w:val="0039273C"/>
    <w:rsid w:val="00392932"/>
    <w:rsid w:val="003947AC"/>
    <w:rsid w:val="003A1853"/>
    <w:rsid w:val="003A6B28"/>
    <w:rsid w:val="003B4018"/>
    <w:rsid w:val="003B44B8"/>
    <w:rsid w:val="003C32D6"/>
    <w:rsid w:val="003C6212"/>
    <w:rsid w:val="003D2022"/>
    <w:rsid w:val="003E0702"/>
    <w:rsid w:val="003E1E2F"/>
    <w:rsid w:val="003E2C46"/>
    <w:rsid w:val="003F2E76"/>
    <w:rsid w:val="003F3F3D"/>
    <w:rsid w:val="004374C8"/>
    <w:rsid w:val="00437D9A"/>
    <w:rsid w:val="00446BE4"/>
    <w:rsid w:val="0046096D"/>
    <w:rsid w:val="00477B30"/>
    <w:rsid w:val="00485281"/>
    <w:rsid w:val="00490B58"/>
    <w:rsid w:val="004940C7"/>
    <w:rsid w:val="004A25DE"/>
    <w:rsid w:val="004A7E14"/>
    <w:rsid w:val="004B1F4B"/>
    <w:rsid w:val="004B6AE0"/>
    <w:rsid w:val="004C3614"/>
    <w:rsid w:val="004C54FE"/>
    <w:rsid w:val="004E3E85"/>
    <w:rsid w:val="004F5BF0"/>
    <w:rsid w:val="0050404B"/>
    <w:rsid w:val="0051274B"/>
    <w:rsid w:val="00513018"/>
    <w:rsid w:val="00514DDA"/>
    <w:rsid w:val="0054456D"/>
    <w:rsid w:val="00561199"/>
    <w:rsid w:val="00562310"/>
    <w:rsid w:val="00575028"/>
    <w:rsid w:val="00582025"/>
    <w:rsid w:val="0058251B"/>
    <w:rsid w:val="0058571C"/>
    <w:rsid w:val="00590AD3"/>
    <w:rsid w:val="005A601C"/>
    <w:rsid w:val="005D354B"/>
    <w:rsid w:val="005D7F05"/>
    <w:rsid w:val="005F4825"/>
    <w:rsid w:val="006179E0"/>
    <w:rsid w:val="00622F0D"/>
    <w:rsid w:val="006327A3"/>
    <w:rsid w:val="00641469"/>
    <w:rsid w:val="0065749C"/>
    <w:rsid w:val="006916A7"/>
    <w:rsid w:val="006D7473"/>
    <w:rsid w:val="006E03C2"/>
    <w:rsid w:val="006F7B7D"/>
    <w:rsid w:val="00700BC7"/>
    <w:rsid w:val="007044AF"/>
    <w:rsid w:val="00706F5E"/>
    <w:rsid w:val="0071149C"/>
    <w:rsid w:val="00722C23"/>
    <w:rsid w:val="00725F86"/>
    <w:rsid w:val="00743664"/>
    <w:rsid w:val="00744C93"/>
    <w:rsid w:val="007510EE"/>
    <w:rsid w:val="007561CE"/>
    <w:rsid w:val="00766396"/>
    <w:rsid w:val="00780C23"/>
    <w:rsid w:val="007823D7"/>
    <w:rsid w:val="00785CCC"/>
    <w:rsid w:val="00790AD2"/>
    <w:rsid w:val="007954BA"/>
    <w:rsid w:val="007A1394"/>
    <w:rsid w:val="007C165E"/>
    <w:rsid w:val="007F1FB0"/>
    <w:rsid w:val="008053BF"/>
    <w:rsid w:val="0080772E"/>
    <w:rsid w:val="00811383"/>
    <w:rsid w:val="00822557"/>
    <w:rsid w:val="00854F0B"/>
    <w:rsid w:val="00861E6A"/>
    <w:rsid w:val="008774B2"/>
    <w:rsid w:val="008923FF"/>
    <w:rsid w:val="008A7074"/>
    <w:rsid w:val="008B5303"/>
    <w:rsid w:val="008B7D5B"/>
    <w:rsid w:val="008C052C"/>
    <w:rsid w:val="008D2009"/>
    <w:rsid w:val="008D2827"/>
    <w:rsid w:val="008D386F"/>
    <w:rsid w:val="008F3110"/>
    <w:rsid w:val="008F74B5"/>
    <w:rsid w:val="00907A1D"/>
    <w:rsid w:val="00916F5D"/>
    <w:rsid w:val="009248CB"/>
    <w:rsid w:val="009249FD"/>
    <w:rsid w:val="00967498"/>
    <w:rsid w:val="009721CA"/>
    <w:rsid w:val="00986480"/>
    <w:rsid w:val="00987386"/>
    <w:rsid w:val="009A192A"/>
    <w:rsid w:val="009A2B18"/>
    <w:rsid w:val="009D076A"/>
    <w:rsid w:val="009D6E39"/>
    <w:rsid w:val="009F1A4C"/>
    <w:rsid w:val="00A07F07"/>
    <w:rsid w:val="00A1144D"/>
    <w:rsid w:val="00A12783"/>
    <w:rsid w:val="00A14197"/>
    <w:rsid w:val="00A17089"/>
    <w:rsid w:val="00A20820"/>
    <w:rsid w:val="00A43AEB"/>
    <w:rsid w:val="00A52F65"/>
    <w:rsid w:val="00A672E8"/>
    <w:rsid w:val="00A75D7D"/>
    <w:rsid w:val="00A76DFE"/>
    <w:rsid w:val="00A80F6F"/>
    <w:rsid w:val="00A849A7"/>
    <w:rsid w:val="00A853B5"/>
    <w:rsid w:val="00A87252"/>
    <w:rsid w:val="00A95D6A"/>
    <w:rsid w:val="00AB3DAF"/>
    <w:rsid w:val="00AC2B38"/>
    <w:rsid w:val="00AD06F2"/>
    <w:rsid w:val="00AF268D"/>
    <w:rsid w:val="00B2269A"/>
    <w:rsid w:val="00B22E26"/>
    <w:rsid w:val="00B50444"/>
    <w:rsid w:val="00B50F8D"/>
    <w:rsid w:val="00B61BCE"/>
    <w:rsid w:val="00B77D2D"/>
    <w:rsid w:val="00B830F4"/>
    <w:rsid w:val="00B85D46"/>
    <w:rsid w:val="00B93964"/>
    <w:rsid w:val="00B9508F"/>
    <w:rsid w:val="00BA7AC2"/>
    <w:rsid w:val="00BB5663"/>
    <w:rsid w:val="00BB7284"/>
    <w:rsid w:val="00BC33B0"/>
    <w:rsid w:val="00BC6622"/>
    <w:rsid w:val="00C145D6"/>
    <w:rsid w:val="00C37FC2"/>
    <w:rsid w:val="00C41B97"/>
    <w:rsid w:val="00C43BBC"/>
    <w:rsid w:val="00C517A2"/>
    <w:rsid w:val="00C52D46"/>
    <w:rsid w:val="00C73291"/>
    <w:rsid w:val="00C8686C"/>
    <w:rsid w:val="00C92072"/>
    <w:rsid w:val="00C95FBB"/>
    <w:rsid w:val="00CD6B56"/>
    <w:rsid w:val="00CE290E"/>
    <w:rsid w:val="00CF1252"/>
    <w:rsid w:val="00CF7745"/>
    <w:rsid w:val="00D02F50"/>
    <w:rsid w:val="00D14949"/>
    <w:rsid w:val="00D25C4C"/>
    <w:rsid w:val="00D27B71"/>
    <w:rsid w:val="00D4138D"/>
    <w:rsid w:val="00D62FDE"/>
    <w:rsid w:val="00D70853"/>
    <w:rsid w:val="00D71306"/>
    <w:rsid w:val="00D73805"/>
    <w:rsid w:val="00D73896"/>
    <w:rsid w:val="00D921E1"/>
    <w:rsid w:val="00D95582"/>
    <w:rsid w:val="00DB5D1E"/>
    <w:rsid w:val="00DB6A45"/>
    <w:rsid w:val="00DB6E14"/>
    <w:rsid w:val="00DB7184"/>
    <w:rsid w:val="00DC0950"/>
    <w:rsid w:val="00DC2F64"/>
    <w:rsid w:val="00DC4593"/>
    <w:rsid w:val="00E12798"/>
    <w:rsid w:val="00E12AF1"/>
    <w:rsid w:val="00E22AA3"/>
    <w:rsid w:val="00E36123"/>
    <w:rsid w:val="00E46555"/>
    <w:rsid w:val="00E63996"/>
    <w:rsid w:val="00E84357"/>
    <w:rsid w:val="00E84DB1"/>
    <w:rsid w:val="00E96BAB"/>
    <w:rsid w:val="00EA70B6"/>
    <w:rsid w:val="00ED6060"/>
    <w:rsid w:val="00F06A0B"/>
    <w:rsid w:val="00F06B98"/>
    <w:rsid w:val="00F100E5"/>
    <w:rsid w:val="00F171CB"/>
    <w:rsid w:val="00F26933"/>
    <w:rsid w:val="00F37252"/>
    <w:rsid w:val="00F409A5"/>
    <w:rsid w:val="00F5052B"/>
    <w:rsid w:val="00F96428"/>
    <w:rsid w:val="00FB18F7"/>
    <w:rsid w:val="00FD177B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oNotEmbedSmartTags/>
  <w:decimalSymbol w:val=","/>
  <w:listSeparator w:val=";"/>
  <w14:docId w14:val="4B4C2B00"/>
  <w15:chartTrackingRefBased/>
  <w15:docId w15:val="{783BCC4A-6986-419E-8CB7-460FA6B7E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Arial Narrow" w:eastAsia="Times New Roman" w:hAnsi="Arial Narrow" w:cs="Times New Roman" w:hint="default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Symbol" w:eastAsia="Times New Roman" w:hAnsi="Symbol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object">
    <w:name w:val="objec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sz w:val="2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Commentaire1">
    <w:name w:val="Commentaire1"/>
    <w:basedOn w:val="Normal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AdressePageDeGarde">
    <w:name w:val="AdressePageDeGarde"/>
    <w:basedOn w:val="Normal"/>
    <w:pPr>
      <w:jc w:val="center"/>
    </w:pPr>
    <w:rPr>
      <w:b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En-ttegauche">
    <w:name w:val="En-tête gauche"/>
    <w:basedOn w:val="En-tte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customStyle="1" w:styleId="Default">
    <w:name w:val="Default"/>
    <w:rsid w:val="00446BE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aragraphedeliste">
    <w:name w:val="List Paragraph"/>
    <w:basedOn w:val="Normal"/>
    <w:qFormat/>
    <w:rsid w:val="00BA7AC2"/>
    <w:pPr>
      <w:ind w:left="708"/>
    </w:pPr>
  </w:style>
  <w:style w:type="paragraph" w:styleId="Sansinterligne">
    <w:name w:val="No Spacing"/>
    <w:link w:val="SansinterligneCar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Normal2Car">
    <w:name w:val="Normal2 Car"/>
    <w:link w:val="Normal2"/>
    <w:rsid w:val="008D2009"/>
    <w:rPr>
      <w:sz w:val="22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6E03C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7A1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6327A3"/>
    <w:rPr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BFE2ACD-E3C5-4629-9FE8-BFBFC594C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0A2010E-F1A4-4BEF-937B-F11E8BD32AB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EC9DE62-95B2-43F9-AB0E-D46EAB63C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A1B8E83-9BB6-4D46-9483-F200BA76E9F5}">
  <ds:schemaRefs>
    <ds:schemaRef ds:uri="http://purl.org/dc/dcmitype/"/>
    <ds:schemaRef ds:uri="b240ca52-253f-4587-87da-0b217ad2d78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745a428a-1a69-48f0-bee3-d73ba18f2dfa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705</TotalTime>
  <Pages>7</Pages>
  <Words>1416</Words>
  <Characters>7794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9192</CharactersWithSpaces>
  <SharedDoc>false</SharedDoc>
  <HLinks>
    <vt:vector size="210" baseType="variant">
      <vt:variant>
        <vt:i4>3473464</vt:i4>
      </vt:variant>
      <vt:variant>
        <vt:i4>186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5308490</vt:i4>
      </vt:variant>
      <vt:variant>
        <vt:i4>183</vt:i4>
      </vt:variant>
      <vt:variant>
        <vt:i4>0</vt:i4>
      </vt:variant>
      <vt:variant>
        <vt:i4>5</vt:i4>
      </vt:variant>
      <vt:variant>
        <vt:lpwstr>callto:02%2023%2023%2082%2000</vt:lpwstr>
      </vt:variant>
      <vt:variant>
        <vt:lpwstr/>
      </vt:variant>
      <vt:variant>
        <vt:i4>2949133</vt:i4>
      </vt:variant>
      <vt:variant>
        <vt:i4>180</vt:i4>
      </vt:variant>
      <vt:variant>
        <vt:i4>0</vt:i4>
      </vt:variant>
      <vt:variant>
        <vt:i4>5</vt:i4>
      </vt:variant>
      <vt:variant>
        <vt:lpwstr>mailto:service-facturier@insa-rennes.fr</vt:lpwstr>
      </vt:variant>
      <vt:variant>
        <vt:lpwstr/>
      </vt:variant>
      <vt:variant>
        <vt:i4>3211264</vt:i4>
      </vt:variant>
      <vt:variant>
        <vt:i4>177</vt:i4>
      </vt:variant>
      <vt:variant>
        <vt:i4>0</vt:i4>
      </vt:variant>
      <vt:variant>
        <vt:i4>5</vt:i4>
      </vt:variant>
      <vt:variant>
        <vt:lpwstr>mailto:personnel-sbf@insa-rennes.fr</vt:lpwstr>
      </vt:variant>
      <vt:variant>
        <vt:lpwstr/>
      </vt:variant>
      <vt:variant>
        <vt:i4>4653154</vt:i4>
      </vt:variant>
      <vt:variant>
        <vt:i4>174</vt:i4>
      </vt:variant>
      <vt:variant>
        <vt:i4>0</vt:i4>
      </vt:variant>
      <vt:variant>
        <vt:i4>5</vt:i4>
      </vt:variant>
      <vt:variant>
        <vt:lpwstr>mailto:marches-publics@insa-rennes.fr</vt:lpwstr>
      </vt:variant>
      <vt:variant>
        <vt:lpwstr/>
      </vt:variant>
      <vt:variant>
        <vt:i4>1572922</vt:i4>
      </vt:variant>
      <vt:variant>
        <vt:i4>171</vt:i4>
      </vt:variant>
      <vt:variant>
        <vt:i4>0</vt:i4>
      </vt:variant>
      <vt:variant>
        <vt:i4>5</vt:i4>
      </vt:variant>
      <vt:variant>
        <vt:lpwstr>mailto:cedric.delaunay@insa-rennes.fr</vt:lpwstr>
      </vt:variant>
      <vt:variant>
        <vt:lpwstr/>
      </vt:variant>
      <vt:variant>
        <vt:i4>7995481</vt:i4>
      </vt:variant>
      <vt:variant>
        <vt:i4>168</vt:i4>
      </vt:variant>
      <vt:variant>
        <vt:i4>0</vt:i4>
      </vt:variant>
      <vt:variant>
        <vt:i4>5</vt:i4>
      </vt:variant>
      <vt:variant>
        <vt:lpwstr>mailto:davy.pech@insa-rennes.fr</vt:lpwstr>
      </vt:variant>
      <vt:variant>
        <vt:lpwstr/>
      </vt:variant>
      <vt:variant>
        <vt:i4>6619208</vt:i4>
      </vt:variant>
      <vt:variant>
        <vt:i4>165</vt:i4>
      </vt:variant>
      <vt:variant>
        <vt:i4>0</vt:i4>
      </vt:variant>
      <vt:variant>
        <vt:i4>5</vt:i4>
      </vt:variant>
      <vt:variant>
        <vt:lpwstr>mailto:dsi-reseau@insa-rennes.fr</vt:lpwstr>
      </vt:variant>
      <vt:variant>
        <vt:lpwstr/>
      </vt:variant>
      <vt:variant>
        <vt:i4>1966138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_Toc54016498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_Toc54016497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_Toc54016496</vt:lpwstr>
      </vt:variant>
      <vt:variant>
        <vt:i4>1245242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_Toc54016495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_Toc54016494</vt:lpwstr>
      </vt:variant>
      <vt:variant>
        <vt:i4>1376314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_Toc54016493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_Toc54016492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_Toc54016491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_Toc54016490</vt:lpwstr>
      </vt:variant>
      <vt:variant>
        <vt:i4>2031675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_Toc54016489</vt:lpwstr>
      </vt:variant>
      <vt:variant>
        <vt:i4>1966139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_Toc54016488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_Toc54016487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_Toc54016486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_Toc54016485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_Toc54016484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_Toc54016483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_Toc54016482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_Toc54016481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_Toc54016480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_Toc54016479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_Toc54016478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_Toc54016477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_Toc54016476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_Toc54016475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_Toc54016474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_Toc54016473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_Toc54016472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dc:description/>
  <cp:lastModifiedBy>Khemici Carinne</cp:lastModifiedBy>
  <cp:revision>21</cp:revision>
  <cp:lastPrinted>2025-06-12T16:23:00Z</cp:lastPrinted>
  <dcterms:created xsi:type="dcterms:W3CDTF">2024-12-20T10:36:00Z</dcterms:created>
  <dcterms:modified xsi:type="dcterms:W3CDTF">2025-06-24T07:47:00Z</dcterms:modified>
</cp:coreProperties>
</file>